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42E8E" w14:textId="77777777" w:rsidR="0035060F" w:rsidRPr="00E222C6" w:rsidRDefault="00D45885" w:rsidP="008E26C5">
      <w:pPr>
        <w:pStyle w:val="Titre5"/>
        <w:rPr>
          <w:rFonts w:ascii="Arial Narrow" w:hAnsi="Arial Narrow"/>
          <w:color w:val="808080" w:themeColor="background1" w:themeShade="80"/>
          <w:sz w:val="24"/>
          <w:szCs w:val="24"/>
        </w:rPr>
      </w:pPr>
      <w:r>
        <w:rPr>
          <w:rFonts w:ascii="Arial Narrow" w:hAnsi="Arial Narrow"/>
          <w:noProof/>
          <w:color w:val="808080" w:themeColor="background1" w:themeShade="80"/>
          <w:sz w:val="24"/>
          <w:szCs w:val="24"/>
          <w:lang w:val="fr-FR" w:eastAsia="fr-FR"/>
        </w:rPr>
        <mc:AlternateContent>
          <mc:Choice Requires="wps">
            <w:drawing>
              <wp:anchor distT="0" distB="0" distL="114300" distR="114300" simplePos="0" relativeHeight="251657728" behindDoc="0" locked="0" layoutInCell="0" allowOverlap="1" wp14:anchorId="0861A12B" wp14:editId="24709AFB">
                <wp:simplePos x="0" y="0"/>
                <wp:positionH relativeFrom="column">
                  <wp:posOffset>3947160</wp:posOffset>
                </wp:positionH>
                <wp:positionV relativeFrom="paragraph">
                  <wp:posOffset>-532765</wp:posOffset>
                </wp:positionV>
                <wp:extent cx="635" cy="635"/>
                <wp:effectExtent l="8890" t="10795" r="9525" b="7620"/>
                <wp:wrapNone/>
                <wp:docPr id="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5F841" id="Line 5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" o:allowincell="f">
                <v:stroke startarrowwidth="narrow" startarrowlength="short" endarrowwidth="narrow" endarrowlength="short"/>
              </v:line>
            </w:pict>
          </mc:Fallback>
        </mc:AlternateContent>
      </w:r>
    </w:p>
    <w:p w14:paraId="612ABE3F" w14:textId="77777777" w:rsidR="005D4B5C" w:rsidRPr="009559C8" w:rsidRDefault="00A06ABE" w:rsidP="009559C8">
      <w:pPr>
        <w:pStyle w:val="Titre2"/>
        <w:shd w:val="clear" w:color="auto" w:fill="233A69"/>
        <w:jc w:val="center"/>
        <w:rPr>
          <w:rFonts w:ascii="Arial" w:hAnsi="Arial" w:cs="Arial"/>
          <w:sz w:val="28"/>
          <w:szCs w:val="28"/>
          <w:u w:val="none"/>
        </w:rPr>
      </w:pPr>
      <w:r w:rsidRPr="009559C8">
        <w:rPr>
          <w:rFonts w:ascii="Arial" w:hAnsi="Arial" w:cs="Arial"/>
          <w:sz w:val="28"/>
          <w:szCs w:val="28"/>
          <w:u w:val="none"/>
        </w:rPr>
        <w:t>SUPPLIER</w:t>
      </w:r>
      <w:r w:rsidR="00101A88" w:rsidRPr="009559C8">
        <w:rPr>
          <w:rFonts w:ascii="Arial" w:hAnsi="Arial" w:cs="Arial"/>
          <w:sz w:val="28"/>
          <w:szCs w:val="28"/>
          <w:u w:val="none"/>
        </w:rPr>
        <w:t xml:space="preserve">’S </w:t>
      </w:r>
      <w:r w:rsidRPr="009559C8">
        <w:rPr>
          <w:rFonts w:ascii="Arial" w:hAnsi="Arial" w:cs="Arial"/>
          <w:sz w:val="28"/>
          <w:szCs w:val="28"/>
          <w:u w:val="none"/>
        </w:rPr>
        <w:t>ETHICAL DECLARATION</w:t>
      </w:r>
      <w:r w:rsidR="00101A88" w:rsidRPr="009559C8">
        <w:rPr>
          <w:rFonts w:ascii="Arial" w:hAnsi="Arial" w:cs="Arial"/>
          <w:sz w:val="28"/>
          <w:szCs w:val="28"/>
          <w:u w:val="none"/>
        </w:rPr>
        <w:t xml:space="preserve"> </w:t>
      </w:r>
    </w:p>
    <w:p w14:paraId="3FD16DB9" w14:textId="77777777" w:rsidR="005D4B5C" w:rsidRPr="009559C8" w:rsidRDefault="005D4B5C">
      <w:pPr>
        <w:jc w:val="both"/>
        <w:rPr>
          <w:rFonts w:ascii="Arial" w:hAnsi="Arial" w:cs="Arial"/>
          <w:bCs/>
          <w:sz w:val="24"/>
          <w:lang w:val="en-GB"/>
        </w:rPr>
      </w:pPr>
    </w:p>
    <w:p w14:paraId="606B3AA8" w14:textId="77777777" w:rsidR="008C7E80" w:rsidRPr="00C21EC4" w:rsidRDefault="008C7E80" w:rsidP="003E6310">
      <w:pPr>
        <w:rPr>
          <w:rFonts w:ascii="Arial Narrow" w:hAnsi="Arial Narrow" w:cs="Arial"/>
          <w:color w:val="0070C0"/>
          <w:sz w:val="22"/>
          <w:szCs w:val="22"/>
        </w:rPr>
      </w:pPr>
      <w:r w:rsidRPr="00C21EC4">
        <w:rPr>
          <w:rFonts w:ascii="Arial Narrow" w:hAnsi="Arial Narrow" w:cs="Arial"/>
          <w:sz w:val="22"/>
          <w:szCs w:val="22"/>
          <w:u w:val="single"/>
        </w:rPr>
        <w:t>Date</w:t>
      </w:r>
      <w:r w:rsidR="009D7071" w:rsidRPr="00C21EC4">
        <w:rPr>
          <w:rFonts w:ascii="Arial Narrow" w:hAnsi="Arial Narrow" w:cs="Arial"/>
          <w:sz w:val="22"/>
          <w:szCs w:val="22"/>
        </w:rPr>
        <w:t>:</w:t>
      </w:r>
      <w:r w:rsidR="009D7071" w:rsidRPr="00C21EC4">
        <w:rPr>
          <w:rFonts w:ascii="Arial Narrow" w:hAnsi="Arial Narrow" w:cs="Arial"/>
          <w:sz w:val="22"/>
          <w:szCs w:val="22"/>
        </w:rPr>
        <w:tab/>
      </w:r>
      <w:r w:rsidR="009D7071" w:rsidRPr="00C21EC4">
        <w:rPr>
          <w:rFonts w:ascii="Arial Narrow" w:hAnsi="Arial Narrow" w:cs="Arial"/>
          <w:sz w:val="22"/>
          <w:szCs w:val="22"/>
        </w:rPr>
        <w:tab/>
      </w:r>
      <w:r w:rsidR="008704D5" w:rsidRPr="00C21EC4">
        <w:rPr>
          <w:rFonts w:ascii="Arial Narrow" w:hAnsi="Arial Narrow" w:cs="Arial"/>
          <w:sz w:val="22"/>
          <w:szCs w:val="22"/>
        </w:rPr>
        <w:tab/>
      </w:r>
      <w:r w:rsidR="00BD5752" w:rsidRPr="00C21EC4">
        <w:rPr>
          <w:rFonts w:ascii="Arial Narrow" w:hAnsi="Arial Narrow" w:cs="Arial"/>
          <w:sz w:val="22"/>
          <w:szCs w:val="22"/>
        </w:rPr>
        <w:tab/>
      </w:r>
      <w:r w:rsidR="008704D5" w:rsidRPr="00C21EC4">
        <w:rPr>
          <w:rFonts w:ascii="Arial Narrow" w:hAnsi="Arial Narrow" w:cs="Arial"/>
          <w:bCs/>
          <w:sz w:val="22"/>
          <w:szCs w:val="22"/>
          <w:lang w:val="en-GB"/>
        </w:rPr>
        <w:t>________________________________</w:t>
      </w:r>
    </w:p>
    <w:p w14:paraId="0CB620D1" w14:textId="77777777" w:rsidR="008C7E80" w:rsidRPr="00C21EC4" w:rsidRDefault="008C7E80" w:rsidP="008C7E80">
      <w:pPr>
        <w:rPr>
          <w:rFonts w:ascii="Arial Narrow" w:hAnsi="Arial Narrow" w:cs="Arial"/>
          <w:sz w:val="22"/>
          <w:szCs w:val="22"/>
        </w:rPr>
      </w:pPr>
    </w:p>
    <w:p w14:paraId="4215A6FA" w14:textId="77777777" w:rsidR="00E167A4" w:rsidRPr="00C21EC4" w:rsidRDefault="00A06ABE">
      <w:pPr>
        <w:rPr>
          <w:rFonts w:ascii="Arial Narrow" w:hAnsi="Arial Narrow" w:cs="Arial"/>
          <w:bCs/>
          <w:sz w:val="22"/>
          <w:szCs w:val="22"/>
          <w:lang w:val="en-GB"/>
        </w:rPr>
      </w:pPr>
      <w:r w:rsidRPr="00C21EC4">
        <w:rPr>
          <w:rFonts w:ascii="Arial Narrow" w:hAnsi="Arial Narrow" w:cs="Arial"/>
          <w:bCs/>
          <w:sz w:val="22"/>
          <w:szCs w:val="22"/>
          <w:u w:val="single"/>
          <w:lang w:val="en-GB"/>
        </w:rPr>
        <w:t>Supplier’</w:t>
      </w:r>
      <w:r w:rsidR="00525689" w:rsidRPr="00C21EC4">
        <w:rPr>
          <w:rFonts w:ascii="Arial Narrow" w:hAnsi="Arial Narrow" w:cs="Arial"/>
          <w:bCs/>
          <w:sz w:val="22"/>
          <w:szCs w:val="22"/>
          <w:u w:val="single"/>
          <w:lang w:val="en-GB"/>
        </w:rPr>
        <w:t>s name</w:t>
      </w:r>
      <w:r w:rsidR="00E167A4" w:rsidRPr="00C21EC4">
        <w:rPr>
          <w:rFonts w:ascii="Arial Narrow" w:hAnsi="Arial Narrow" w:cs="Arial"/>
          <w:bCs/>
          <w:sz w:val="22"/>
          <w:szCs w:val="22"/>
          <w:lang w:val="en-GB"/>
        </w:rPr>
        <w:t>:</w:t>
      </w:r>
      <w:r w:rsidR="00525689" w:rsidRPr="00C21EC4">
        <w:rPr>
          <w:rFonts w:ascii="Arial Narrow" w:hAnsi="Arial Narrow" w:cs="Arial"/>
          <w:bCs/>
          <w:sz w:val="22"/>
          <w:szCs w:val="22"/>
          <w:lang w:val="en-GB"/>
        </w:rPr>
        <w:tab/>
      </w:r>
      <w:r w:rsidRPr="00C21EC4">
        <w:rPr>
          <w:rFonts w:ascii="Arial Narrow" w:hAnsi="Arial Narrow" w:cs="Arial"/>
          <w:bCs/>
          <w:sz w:val="22"/>
          <w:szCs w:val="22"/>
          <w:lang w:val="en-GB"/>
        </w:rPr>
        <w:tab/>
      </w:r>
      <w:r w:rsidR="00BD5752" w:rsidRPr="00C21EC4">
        <w:rPr>
          <w:rFonts w:ascii="Arial Narrow" w:hAnsi="Arial Narrow" w:cs="Arial"/>
          <w:bCs/>
          <w:sz w:val="22"/>
          <w:szCs w:val="22"/>
          <w:lang w:val="en-GB"/>
        </w:rPr>
        <w:tab/>
      </w:r>
      <w:r w:rsidR="00525689" w:rsidRPr="00C21EC4">
        <w:rPr>
          <w:rFonts w:ascii="Arial Narrow" w:hAnsi="Arial Narrow" w:cs="Arial"/>
          <w:bCs/>
          <w:sz w:val="22"/>
          <w:szCs w:val="22"/>
          <w:lang w:val="en-GB"/>
        </w:rPr>
        <w:t>________________________________</w:t>
      </w:r>
    </w:p>
    <w:p w14:paraId="53B38F60" w14:textId="77777777" w:rsidR="00E167A4" w:rsidRPr="00C21EC4" w:rsidRDefault="00E167A4">
      <w:pPr>
        <w:rPr>
          <w:rFonts w:ascii="Arial Narrow" w:hAnsi="Arial Narrow" w:cs="Arial"/>
          <w:bCs/>
          <w:sz w:val="22"/>
          <w:szCs w:val="22"/>
          <w:lang w:val="en-GB"/>
        </w:rPr>
      </w:pPr>
    </w:p>
    <w:p w14:paraId="2A902573" w14:textId="77777777" w:rsidR="00E167A4" w:rsidRPr="00C21EC4" w:rsidRDefault="00A06ABE" w:rsidP="008C7E80">
      <w:pPr>
        <w:rPr>
          <w:rFonts w:ascii="Arial Narrow" w:hAnsi="Arial Narrow" w:cs="Arial"/>
          <w:bCs/>
          <w:sz w:val="22"/>
          <w:szCs w:val="22"/>
          <w:lang w:val="en-GB"/>
        </w:rPr>
      </w:pPr>
      <w:r w:rsidRPr="00C21EC4">
        <w:rPr>
          <w:rFonts w:ascii="Arial Narrow" w:hAnsi="Arial Narrow" w:cs="Arial"/>
          <w:bCs/>
          <w:sz w:val="22"/>
          <w:szCs w:val="22"/>
          <w:u w:val="single"/>
          <w:lang w:val="en-GB"/>
        </w:rPr>
        <w:t>Supplier</w:t>
      </w:r>
      <w:r w:rsidR="00525689" w:rsidRPr="00C21EC4">
        <w:rPr>
          <w:rFonts w:ascii="Arial Narrow" w:hAnsi="Arial Narrow" w:cs="Arial"/>
          <w:bCs/>
          <w:sz w:val="22"/>
          <w:szCs w:val="22"/>
          <w:u w:val="single"/>
          <w:lang w:val="en-GB"/>
        </w:rPr>
        <w:t>’s address</w:t>
      </w:r>
      <w:r w:rsidR="00E167A4" w:rsidRPr="00C21EC4">
        <w:rPr>
          <w:rFonts w:ascii="Arial Narrow" w:hAnsi="Arial Narrow" w:cs="Arial"/>
          <w:bCs/>
          <w:sz w:val="22"/>
          <w:szCs w:val="22"/>
          <w:lang w:val="en-GB"/>
        </w:rPr>
        <w:t>:</w:t>
      </w:r>
      <w:r w:rsidR="00525689" w:rsidRPr="00C21EC4">
        <w:rPr>
          <w:rFonts w:ascii="Arial Narrow" w:hAnsi="Arial Narrow" w:cs="Arial"/>
          <w:bCs/>
          <w:sz w:val="22"/>
          <w:szCs w:val="22"/>
          <w:lang w:val="en-GB"/>
        </w:rPr>
        <w:tab/>
      </w:r>
      <w:r w:rsidR="00BD5752" w:rsidRPr="00C21EC4">
        <w:rPr>
          <w:rFonts w:ascii="Arial Narrow" w:hAnsi="Arial Narrow" w:cs="Arial"/>
          <w:bCs/>
          <w:sz w:val="22"/>
          <w:szCs w:val="22"/>
          <w:lang w:val="en-GB"/>
        </w:rPr>
        <w:tab/>
      </w:r>
      <w:r w:rsidR="00525689" w:rsidRPr="00C21EC4">
        <w:rPr>
          <w:rFonts w:ascii="Arial Narrow" w:hAnsi="Arial Narrow" w:cs="Arial"/>
          <w:bCs/>
          <w:sz w:val="22"/>
          <w:szCs w:val="22"/>
          <w:lang w:val="en-GB"/>
        </w:rPr>
        <w:t>________________________________</w:t>
      </w:r>
    </w:p>
    <w:p w14:paraId="76F982DE" w14:textId="77777777" w:rsidR="00BD5752" w:rsidRPr="00C21EC4" w:rsidRDefault="00BD5752" w:rsidP="008C7E80">
      <w:pPr>
        <w:rPr>
          <w:rFonts w:ascii="Arial Narrow" w:hAnsi="Arial Narrow" w:cs="Arial"/>
          <w:bCs/>
          <w:sz w:val="22"/>
          <w:szCs w:val="22"/>
          <w:lang w:val="en-GB"/>
        </w:rPr>
      </w:pPr>
    </w:p>
    <w:p w14:paraId="5D1E7389" w14:textId="77777777" w:rsidR="00BD5752" w:rsidRPr="00C21EC4" w:rsidRDefault="00BD5752" w:rsidP="008C7E80">
      <w:pPr>
        <w:rPr>
          <w:rFonts w:ascii="Arial Narrow" w:hAnsi="Arial Narrow" w:cs="Arial"/>
          <w:bCs/>
          <w:sz w:val="22"/>
          <w:szCs w:val="22"/>
          <w:lang w:val="en-GB"/>
        </w:rPr>
      </w:pPr>
      <w:r w:rsidRPr="00C21EC4">
        <w:rPr>
          <w:rFonts w:ascii="Arial Narrow" w:hAnsi="Arial Narrow" w:cs="Arial"/>
          <w:bCs/>
          <w:sz w:val="22"/>
          <w:szCs w:val="22"/>
          <w:u w:val="single"/>
          <w:lang w:val="en-GB"/>
        </w:rPr>
        <w:t>Supplier’s contact e</w:t>
      </w:r>
      <w:r w:rsidR="008E26C5" w:rsidRPr="00C21EC4">
        <w:rPr>
          <w:rFonts w:ascii="Arial Narrow" w:hAnsi="Arial Narrow" w:cs="Arial"/>
          <w:bCs/>
          <w:sz w:val="22"/>
          <w:szCs w:val="22"/>
          <w:u w:val="single"/>
          <w:lang w:val="en-GB"/>
        </w:rPr>
        <w:t>-</w:t>
      </w:r>
      <w:r w:rsidRPr="00C21EC4">
        <w:rPr>
          <w:rFonts w:ascii="Arial Narrow" w:hAnsi="Arial Narrow" w:cs="Arial"/>
          <w:bCs/>
          <w:sz w:val="22"/>
          <w:szCs w:val="22"/>
          <w:u w:val="single"/>
          <w:lang w:val="en-GB"/>
        </w:rPr>
        <w:t>mail address</w:t>
      </w:r>
      <w:r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ab/>
        <w:t>________________________________</w:t>
      </w:r>
    </w:p>
    <w:p w14:paraId="74433664" w14:textId="77777777" w:rsidR="00E167A4" w:rsidRPr="00C21EC4" w:rsidRDefault="00E167A4">
      <w:pPr>
        <w:rPr>
          <w:rFonts w:ascii="Arial Narrow" w:hAnsi="Arial Narrow" w:cs="Arial"/>
          <w:bCs/>
          <w:sz w:val="22"/>
          <w:szCs w:val="22"/>
          <w:lang w:val="en-GB"/>
        </w:rPr>
      </w:pPr>
    </w:p>
    <w:p w14:paraId="518AA28C" w14:textId="77777777" w:rsidR="00D13F6B" w:rsidRPr="00C21EC4" w:rsidRDefault="008F159D" w:rsidP="008F159D">
      <w:pPr>
        <w:jc w:val="both"/>
        <w:rPr>
          <w:rFonts w:ascii="Arial Narrow" w:hAnsi="Arial Narrow" w:cs="Arial"/>
          <w:bCs/>
          <w:sz w:val="22"/>
          <w:szCs w:val="22"/>
          <w:lang w:val="en-GB"/>
        </w:rPr>
      </w:pPr>
      <w:r w:rsidRPr="00C21EC4">
        <w:rPr>
          <w:rFonts w:ascii="Arial Narrow" w:hAnsi="Arial Narrow" w:cs="Arial"/>
          <w:bCs/>
          <w:sz w:val="22"/>
          <w:szCs w:val="22"/>
          <w:lang w:val="en-GB"/>
        </w:rPr>
        <w:t>ACTED</w:t>
      </w:r>
      <w:r w:rsidR="00BD5752"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is committed to carrying out</w:t>
      </w:r>
      <w:r w:rsidR="00BD5752" w:rsidRPr="00C21EC4">
        <w:rPr>
          <w:rFonts w:ascii="Arial Narrow" w:hAnsi="Arial Narrow" w:cs="Arial"/>
          <w:bCs/>
          <w:sz w:val="22"/>
          <w:szCs w:val="22"/>
          <w:lang w:val="en-GB"/>
        </w:rPr>
        <w:t xml:space="preserve"> </w:t>
      </w:r>
      <w:r w:rsidR="00096F3C" w:rsidRPr="00C21EC4">
        <w:rPr>
          <w:rFonts w:ascii="Arial Narrow" w:hAnsi="Arial Narrow" w:cs="Arial"/>
          <w:bCs/>
          <w:sz w:val="22"/>
          <w:szCs w:val="22"/>
          <w:lang w:val="en-GB"/>
        </w:rPr>
        <w:t xml:space="preserve">its </w:t>
      </w:r>
      <w:r w:rsidR="00BD5752" w:rsidRPr="00C21EC4">
        <w:rPr>
          <w:rFonts w:ascii="Arial Narrow" w:hAnsi="Arial Narrow" w:cs="Arial"/>
          <w:bCs/>
          <w:sz w:val="22"/>
          <w:szCs w:val="22"/>
          <w:lang w:val="en-GB"/>
        </w:rPr>
        <w:t>procurement in a free, fair and transparent manner, purchasing</w:t>
      </w:r>
      <w:r w:rsidR="00096F3C" w:rsidRPr="00C21EC4">
        <w:rPr>
          <w:rFonts w:ascii="Arial Narrow" w:hAnsi="Arial Narrow" w:cs="Arial"/>
          <w:bCs/>
          <w:sz w:val="22"/>
          <w:szCs w:val="22"/>
          <w:lang w:val="en-GB"/>
        </w:rPr>
        <w:t xml:space="preserve"> through competitive procedures, and</w:t>
      </w:r>
      <w:r w:rsidR="00BD5752" w:rsidRPr="00C21EC4">
        <w:rPr>
          <w:rFonts w:ascii="Arial Narrow" w:hAnsi="Arial Narrow" w:cs="Arial"/>
          <w:bCs/>
          <w:sz w:val="22"/>
          <w:szCs w:val="22"/>
          <w:lang w:val="en-GB"/>
        </w:rPr>
        <w:t xml:space="preserve"> suppliers</w:t>
      </w:r>
      <w:r w:rsidR="00096F3C" w:rsidRPr="00C21EC4">
        <w:rPr>
          <w:rFonts w:ascii="Arial Narrow" w:hAnsi="Arial Narrow" w:cs="Arial"/>
          <w:bCs/>
          <w:sz w:val="22"/>
          <w:szCs w:val="22"/>
          <w:lang w:val="en-GB"/>
        </w:rPr>
        <w:t xml:space="preserve"> adhering to the below ethical business principles &amp; practices.</w:t>
      </w:r>
      <w:r w:rsidR="00CE1F9C" w:rsidRPr="00C21EC4">
        <w:rPr>
          <w:rFonts w:ascii="Arial Narrow" w:hAnsi="Arial Narrow" w:cs="Arial"/>
          <w:bCs/>
          <w:sz w:val="22"/>
          <w:szCs w:val="22"/>
          <w:lang w:val="en-GB"/>
        </w:rPr>
        <w:t xml:space="preserve"> </w:t>
      </w:r>
    </w:p>
    <w:p w14:paraId="4E8AB764" w14:textId="77777777" w:rsidR="00D13F6B" w:rsidRPr="00C21EC4" w:rsidRDefault="00D13F6B" w:rsidP="00D82494">
      <w:pPr>
        <w:spacing w:after="120"/>
        <w:jc w:val="both"/>
        <w:rPr>
          <w:rFonts w:ascii="Arial Narrow" w:hAnsi="Arial Narrow" w:cs="Arial"/>
          <w:bCs/>
          <w:sz w:val="22"/>
          <w:szCs w:val="22"/>
          <w:lang w:val="en-GB"/>
        </w:rPr>
      </w:pPr>
      <w:r w:rsidRPr="00C21EC4">
        <w:rPr>
          <w:rFonts w:ascii="Arial Narrow" w:hAnsi="Arial Narrow" w:cs="Arial"/>
          <w:bCs/>
          <w:sz w:val="22"/>
          <w:szCs w:val="22"/>
          <w:lang w:val="en-GB"/>
        </w:rPr>
        <w:t xml:space="preserve">ACTED is governed by a set of global policies that are regularly revised and reinforced (refer to </w:t>
      </w:r>
      <w:hyperlink r:id="rId8" w:history="1">
        <w:r w:rsidRPr="00C21EC4">
          <w:rPr>
            <w:rStyle w:val="Lienhypertexte"/>
            <w:rFonts w:ascii="Arial Narrow" w:hAnsi="Arial Narrow" w:cs="Arial"/>
            <w:color w:val="233A69"/>
            <w:sz w:val="22"/>
            <w:szCs w:val="22"/>
          </w:rPr>
          <w:t>https://www.acted.org/en/about-us/values-and-policies/code-of-conduct-and-policies/</w:t>
        </w:r>
      </w:hyperlink>
      <w:r w:rsidRPr="00C21EC4">
        <w:rPr>
          <w:rFonts w:ascii="Arial Narrow" w:hAnsi="Arial Narrow" w:cs="Arial"/>
          <w:sz w:val="22"/>
          <w:szCs w:val="22"/>
        </w:rPr>
        <w:t>)</w:t>
      </w:r>
      <w:r w:rsidRPr="00C21EC4">
        <w:rPr>
          <w:rFonts w:ascii="Arial Narrow" w:hAnsi="Arial Narrow" w:cs="Arial"/>
          <w:bCs/>
          <w:sz w:val="22"/>
          <w:szCs w:val="22"/>
          <w:lang w:val="en-GB"/>
        </w:rPr>
        <w:t>:</w:t>
      </w:r>
    </w:p>
    <w:p w14:paraId="3AAA4BB3"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Anti-Fraud, Bribery and Corruption Policy</w:t>
      </w:r>
      <w:r w:rsidRPr="00C21EC4">
        <w:rPr>
          <w:rFonts w:ascii="Arial Narrow" w:hAnsi="Arial Narrow" w:cs="Arial"/>
          <w:bCs/>
          <w:sz w:val="22"/>
          <w:szCs w:val="22"/>
          <w:lang w:val="en-GB"/>
        </w:rPr>
        <w:t xml:space="preserve">: ACTED has a </w:t>
      </w:r>
      <w:r w:rsidR="005B6989" w:rsidRPr="00C21EC4">
        <w:rPr>
          <w:rFonts w:ascii="Arial Narrow" w:hAnsi="Arial Narrow" w:cs="Arial"/>
          <w:bCs/>
          <w:sz w:val="22"/>
          <w:szCs w:val="22"/>
          <w:lang w:val="en-GB"/>
        </w:rPr>
        <w:t xml:space="preserve">zero </w:t>
      </w:r>
      <w:r w:rsidRPr="00C21EC4">
        <w:rPr>
          <w:rFonts w:ascii="Arial Narrow" w:hAnsi="Arial Narrow" w:cs="Arial"/>
          <w:bCs/>
          <w:sz w:val="22"/>
          <w:szCs w:val="22"/>
          <w:lang w:val="en-GB"/>
        </w:rPr>
        <w:t xml:space="preserve">tolerance approach towards </w:t>
      </w:r>
      <w:r w:rsidR="005B6989" w:rsidRPr="00C21EC4">
        <w:rPr>
          <w:rFonts w:ascii="Arial Narrow" w:hAnsi="Arial Narrow" w:cs="Arial"/>
          <w:bCs/>
          <w:sz w:val="22"/>
          <w:szCs w:val="22"/>
          <w:lang w:val="en-GB"/>
        </w:rPr>
        <w:t xml:space="preserve">fraud and </w:t>
      </w:r>
      <w:r w:rsidRPr="00C21EC4">
        <w:rPr>
          <w:rFonts w:ascii="Arial Narrow" w:hAnsi="Arial Narrow" w:cs="Arial"/>
          <w:bCs/>
          <w:sz w:val="22"/>
          <w:szCs w:val="22"/>
          <w:lang w:val="en-GB"/>
        </w:rPr>
        <w:t>corruption and is committed to respecting the highest standards in terms of efficiency, responsibility and transparency in its activities.</w:t>
      </w:r>
    </w:p>
    <w:p w14:paraId="3226D9BC"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Conflict of Interest Prevention Policy</w:t>
      </w:r>
      <w:r w:rsidRPr="00C21EC4">
        <w:rPr>
          <w:rFonts w:ascii="Arial Narrow" w:hAnsi="Arial Narrow" w:cs="Arial"/>
          <w:bCs/>
          <w:sz w:val="22"/>
          <w:szCs w:val="22"/>
          <w:lang w:val="en-GB"/>
        </w:rPr>
        <w:t>: to ensure the most efficient, responsible and transparent delivery of aid, ACTED, its staff and partners commit to preventing their private interests conflicting with their duties</w:t>
      </w:r>
      <w:r w:rsidR="005B6989" w:rsidRPr="00C21EC4">
        <w:rPr>
          <w:rFonts w:ascii="Arial Narrow" w:hAnsi="Arial Narrow" w:cs="Arial"/>
          <w:bCs/>
          <w:sz w:val="22"/>
          <w:szCs w:val="22"/>
          <w:lang w:val="en-GB"/>
        </w:rPr>
        <w:t xml:space="preserve"> and any other kind of conflict of interests</w:t>
      </w:r>
      <w:r w:rsidRPr="00C21EC4">
        <w:rPr>
          <w:rFonts w:ascii="Arial Narrow" w:hAnsi="Arial Narrow" w:cs="Arial"/>
          <w:bCs/>
          <w:sz w:val="22"/>
          <w:szCs w:val="22"/>
          <w:lang w:val="en-GB"/>
        </w:rPr>
        <w:t>.</w:t>
      </w:r>
    </w:p>
    <w:p w14:paraId="177BD49F"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Anti-Terrorism and Anti-Money Laundering Policy</w:t>
      </w:r>
      <w:r w:rsidRPr="00C21EC4">
        <w:rPr>
          <w:rFonts w:ascii="Arial Narrow" w:hAnsi="Arial Narrow" w:cs="Arial"/>
          <w:bCs/>
          <w:sz w:val="22"/>
          <w:szCs w:val="22"/>
          <w:lang w:val="en-GB"/>
        </w:rPr>
        <w:t>: never knowingly support, tolerate</w:t>
      </w:r>
      <w:r w:rsidR="005B6989"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 xml:space="preserve">encourage </w:t>
      </w:r>
      <w:r w:rsidR="005B6989" w:rsidRPr="00C21EC4">
        <w:rPr>
          <w:rFonts w:ascii="Arial Narrow" w:hAnsi="Arial Narrow" w:cs="Arial"/>
          <w:bCs/>
          <w:sz w:val="22"/>
          <w:szCs w:val="22"/>
          <w:lang w:val="en-GB"/>
        </w:rPr>
        <w:t xml:space="preserve">or finance </w:t>
      </w:r>
      <w:r w:rsidRPr="00C21EC4">
        <w:rPr>
          <w:rFonts w:ascii="Arial Narrow" w:hAnsi="Arial Narrow" w:cs="Arial"/>
          <w:bCs/>
          <w:sz w:val="22"/>
          <w:szCs w:val="22"/>
          <w:lang w:val="en-GB"/>
        </w:rPr>
        <w:t>terrorism, the activities of those who embrace terrorism and anti-money laundering activities.</w:t>
      </w:r>
    </w:p>
    <w:p w14:paraId="04988AA4"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Child Protection Policy</w:t>
      </w:r>
      <w:r w:rsidRPr="00C21EC4">
        <w:rPr>
          <w:rFonts w:ascii="Arial Narrow" w:hAnsi="Arial Narrow" w:cs="Arial"/>
          <w:bCs/>
          <w:sz w:val="22"/>
          <w:szCs w:val="22"/>
          <w:lang w:val="en-GB"/>
        </w:rPr>
        <w:t>: statement of intent demonstrating ACTED’s commitment to safeguarding children from harm within internal procedure, throughout all activities.</w:t>
      </w:r>
    </w:p>
    <w:p w14:paraId="6B0B75DD"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Policy against Sexual Exploitation and Abuse</w:t>
      </w:r>
      <w:r w:rsidRPr="00C21EC4">
        <w:rPr>
          <w:rFonts w:ascii="Arial Narrow" w:hAnsi="Arial Narrow" w:cs="Arial"/>
          <w:bCs/>
          <w:sz w:val="22"/>
          <w:szCs w:val="22"/>
          <w:lang w:val="en-GB"/>
        </w:rPr>
        <w:t xml:space="preserve">: ACTED adopts a zero tolerance approach towards sexual exploitation and abuse, and is thus committed to their prevention </w:t>
      </w:r>
      <w:r w:rsidR="005B6989" w:rsidRPr="00C21EC4">
        <w:rPr>
          <w:rFonts w:ascii="Arial Narrow" w:hAnsi="Arial Narrow" w:cs="Arial"/>
          <w:bCs/>
          <w:sz w:val="22"/>
          <w:szCs w:val="22"/>
          <w:lang w:val="en-GB"/>
        </w:rPr>
        <w:t xml:space="preserve">and sanction </w:t>
      </w:r>
      <w:r w:rsidRPr="00C21EC4">
        <w:rPr>
          <w:rFonts w:ascii="Arial Narrow" w:hAnsi="Arial Narrow" w:cs="Arial"/>
          <w:bCs/>
          <w:sz w:val="22"/>
          <w:szCs w:val="22"/>
          <w:lang w:val="en-GB"/>
        </w:rPr>
        <w:t>both within the organisation and within the framework of its programmes and beneficiary populations.</w:t>
      </w:r>
    </w:p>
    <w:p w14:paraId="31B599A5"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Environmental Safeguarding Policy</w:t>
      </w:r>
      <w:r w:rsidRPr="00C21EC4">
        <w:rPr>
          <w:rFonts w:ascii="Arial Narrow" w:hAnsi="Arial Narrow" w:cs="Arial"/>
          <w:bCs/>
          <w:sz w:val="22"/>
          <w:szCs w:val="22"/>
          <w:lang w:val="en-GB"/>
        </w:rPr>
        <w:t>: ACTED is committed to the promotion of a 3Zero world: zero exclusion, zero carbon, zero poverty. In line with this, ACTED is committed to good environmental stewardship in its operations and in all of its humanitarian and development programming. ACTED commits to minimising the environmental impact of our operations.</w:t>
      </w:r>
    </w:p>
    <w:p w14:paraId="1ED41A3F" w14:textId="77777777" w:rsidR="005B6989" w:rsidRPr="00C21EC4" w:rsidRDefault="005B6989" w:rsidP="008F159D">
      <w:pPr>
        <w:jc w:val="both"/>
        <w:rPr>
          <w:rFonts w:ascii="Arial Narrow" w:hAnsi="Arial Narrow" w:cs="Arial"/>
          <w:bCs/>
          <w:sz w:val="22"/>
          <w:szCs w:val="22"/>
          <w:lang w:val="en-GB"/>
        </w:rPr>
      </w:pPr>
    </w:p>
    <w:p w14:paraId="49FFAB6B" w14:textId="77777777" w:rsidR="00BD5752" w:rsidRPr="00C21EC4" w:rsidRDefault="00CE1F9C" w:rsidP="008F159D">
      <w:pPr>
        <w:jc w:val="both"/>
        <w:rPr>
          <w:rFonts w:ascii="Arial Narrow" w:hAnsi="Arial Narrow" w:cs="Arial"/>
          <w:bCs/>
          <w:sz w:val="22"/>
          <w:szCs w:val="22"/>
          <w:lang w:val="en-GB"/>
        </w:rPr>
      </w:pPr>
      <w:r w:rsidRPr="00C21EC4">
        <w:rPr>
          <w:rFonts w:ascii="Arial Narrow" w:hAnsi="Arial Narrow" w:cs="Arial"/>
          <w:bCs/>
          <w:sz w:val="22"/>
          <w:szCs w:val="22"/>
          <w:lang w:val="en-GB"/>
        </w:rPr>
        <w:t xml:space="preserve">The present document is considered an annex to all Purchase Orders and Procurement Contracts ACTED </w:t>
      </w:r>
      <w:r w:rsidR="008E26C5" w:rsidRPr="00C21EC4">
        <w:rPr>
          <w:rFonts w:ascii="Arial Narrow" w:hAnsi="Arial Narrow" w:cs="Arial"/>
          <w:bCs/>
          <w:sz w:val="22"/>
          <w:szCs w:val="22"/>
          <w:lang w:val="en-GB"/>
        </w:rPr>
        <w:t xml:space="preserve">may </w:t>
      </w:r>
      <w:r w:rsidRPr="00C21EC4">
        <w:rPr>
          <w:rFonts w:ascii="Arial Narrow" w:hAnsi="Arial Narrow" w:cs="Arial"/>
          <w:bCs/>
          <w:sz w:val="22"/>
          <w:szCs w:val="22"/>
          <w:lang w:val="en-GB"/>
        </w:rPr>
        <w:t xml:space="preserve">conclude with your company. Therefore, any breach to the below statements and/or any failure to </w:t>
      </w:r>
      <w:r w:rsidR="008E26C5" w:rsidRPr="00C21EC4">
        <w:rPr>
          <w:rFonts w:ascii="Arial Narrow" w:hAnsi="Arial Narrow" w:cs="Arial"/>
          <w:bCs/>
          <w:sz w:val="22"/>
          <w:szCs w:val="22"/>
          <w:lang w:val="en-GB"/>
        </w:rPr>
        <w:t xml:space="preserve">properly </w:t>
      </w:r>
      <w:r w:rsidRPr="00C21EC4">
        <w:rPr>
          <w:rFonts w:ascii="Arial Narrow" w:hAnsi="Arial Narrow" w:cs="Arial"/>
          <w:bCs/>
          <w:sz w:val="22"/>
          <w:szCs w:val="22"/>
          <w:lang w:val="en-GB"/>
        </w:rPr>
        <w:t xml:space="preserve">fill in the below statement </w:t>
      </w:r>
      <w:r w:rsidR="008E26C5" w:rsidRPr="00C21EC4">
        <w:rPr>
          <w:rFonts w:ascii="Arial Narrow" w:hAnsi="Arial Narrow" w:cs="Arial"/>
          <w:bCs/>
          <w:sz w:val="22"/>
          <w:szCs w:val="22"/>
          <w:lang w:val="en-GB"/>
        </w:rPr>
        <w:t xml:space="preserve">may result in the termination of the </w:t>
      </w:r>
      <w:r w:rsidR="00EB5A14" w:rsidRPr="00C21EC4">
        <w:rPr>
          <w:rFonts w:ascii="Arial Narrow" w:hAnsi="Arial Narrow" w:cs="Arial"/>
          <w:bCs/>
          <w:sz w:val="22"/>
          <w:szCs w:val="22"/>
          <w:lang w:val="en-GB"/>
        </w:rPr>
        <w:t>Purchase Order or Procurement Contract without compensation.</w:t>
      </w:r>
    </w:p>
    <w:p w14:paraId="705FFB1D" w14:textId="77777777" w:rsidR="005B6989" w:rsidRPr="00C21EC4" w:rsidRDefault="005B6989" w:rsidP="008A0167">
      <w:pPr>
        <w:jc w:val="both"/>
        <w:rPr>
          <w:rFonts w:ascii="Arial Narrow" w:hAnsi="Arial Narrow" w:cs="Arial"/>
          <w:bCs/>
          <w:sz w:val="22"/>
          <w:szCs w:val="22"/>
          <w:u w:val="single"/>
          <w:lang w:val="en-GB"/>
        </w:rPr>
      </w:pPr>
    </w:p>
    <w:p w14:paraId="2D31802C" w14:textId="77777777" w:rsidR="00810D84" w:rsidRPr="00C21EC4" w:rsidRDefault="007A209B" w:rsidP="002615D7">
      <w:pPr>
        <w:pStyle w:val="Paragraphedeliste"/>
        <w:numPr>
          <w:ilvl w:val="0"/>
          <w:numId w:val="31"/>
        </w:numPr>
        <w:ind w:left="357"/>
        <w:jc w:val="both"/>
        <w:rPr>
          <w:rFonts w:ascii="Arial Narrow" w:hAnsi="Arial Narrow" w:cs="Arial"/>
          <w:i/>
          <w:color w:val="8497B0"/>
          <w:sz w:val="22"/>
          <w:szCs w:val="22"/>
        </w:rPr>
      </w:pPr>
      <w:r w:rsidRPr="00C21EC4">
        <w:rPr>
          <w:rFonts w:ascii="Arial Narrow" w:hAnsi="Arial Narrow" w:cs="Arial"/>
          <w:sz w:val="22"/>
          <w:szCs w:val="22"/>
        </w:rPr>
        <w:t>By undersigning this Ethical Declaration, w</w:t>
      </w:r>
      <w:r w:rsidR="008704D5" w:rsidRPr="00C21EC4">
        <w:rPr>
          <w:rFonts w:ascii="Arial Narrow" w:hAnsi="Arial Narrow" w:cs="Arial"/>
          <w:sz w:val="22"/>
          <w:szCs w:val="22"/>
        </w:rPr>
        <w:t>e</w:t>
      </w:r>
      <w:r w:rsidRPr="00C21EC4">
        <w:rPr>
          <w:rFonts w:ascii="Arial Narrow" w:hAnsi="Arial Narrow" w:cs="Arial"/>
          <w:sz w:val="22"/>
          <w:szCs w:val="22"/>
        </w:rPr>
        <w:t xml:space="preserve">, the authorized representative </w:t>
      </w:r>
      <w:r w:rsidR="008E26C5" w:rsidRPr="00C21EC4">
        <w:rPr>
          <w:rFonts w:ascii="Arial Narrow" w:hAnsi="Arial Narrow" w:cs="Arial"/>
          <w:sz w:val="22"/>
          <w:szCs w:val="22"/>
        </w:rPr>
        <w:t xml:space="preserve">of </w:t>
      </w:r>
      <w:r w:rsidRPr="00C21EC4">
        <w:rPr>
          <w:rFonts w:ascii="Arial Narrow" w:hAnsi="Arial Narrow" w:cs="Arial"/>
          <w:sz w:val="22"/>
          <w:szCs w:val="22"/>
        </w:rPr>
        <w:t>the supplier stated above,</w:t>
      </w:r>
      <w:r w:rsidR="008704D5" w:rsidRPr="00C21EC4">
        <w:rPr>
          <w:rFonts w:ascii="Arial Narrow" w:hAnsi="Arial Narrow" w:cs="Arial"/>
          <w:sz w:val="22"/>
          <w:szCs w:val="22"/>
        </w:rPr>
        <w:t xml:space="preserve"> </w:t>
      </w:r>
      <w:r w:rsidRPr="00C21EC4">
        <w:rPr>
          <w:rFonts w:ascii="Arial Narrow" w:hAnsi="Arial Narrow" w:cs="Arial"/>
          <w:sz w:val="22"/>
          <w:szCs w:val="22"/>
        </w:rPr>
        <w:t>certify that</w:t>
      </w:r>
      <w:r w:rsidR="008704D5" w:rsidRPr="00C21EC4">
        <w:rPr>
          <w:rFonts w:ascii="Arial Narrow" w:hAnsi="Arial Narrow" w:cs="Arial"/>
          <w:sz w:val="22"/>
          <w:szCs w:val="22"/>
        </w:rPr>
        <w:t xml:space="preserve"> no legal relationship exists</w:t>
      </w:r>
      <w:r w:rsidR="00E31DB7" w:rsidRPr="00C21EC4">
        <w:rPr>
          <w:rFonts w:ascii="Arial Narrow" w:hAnsi="Arial Narrow" w:cs="Arial"/>
          <w:sz w:val="22"/>
          <w:szCs w:val="22"/>
        </w:rPr>
        <w:t xml:space="preserve"> </w:t>
      </w:r>
      <w:r w:rsidRPr="00C21EC4">
        <w:rPr>
          <w:rFonts w:ascii="Arial Narrow" w:hAnsi="Arial Narrow" w:cs="Arial"/>
          <w:sz w:val="22"/>
          <w:szCs w:val="22"/>
        </w:rPr>
        <w:t>between our company, our joint v</w:t>
      </w:r>
      <w:r w:rsidR="008704D5" w:rsidRPr="00C21EC4">
        <w:rPr>
          <w:rFonts w:ascii="Arial Narrow" w:hAnsi="Arial Narrow" w:cs="Arial"/>
          <w:sz w:val="22"/>
          <w:szCs w:val="22"/>
        </w:rPr>
        <w:t>enture</w:t>
      </w:r>
      <w:r w:rsidRPr="00C21EC4">
        <w:rPr>
          <w:rFonts w:ascii="Arial Narrow" w:hAnsi="Arial Narrow" w:cs="Arial"/>
          <w:sz w:val="22"/>
          <w:szCs w:val="22"/>
        </w:rPr>
        <w:t>s</w:t>
      </w:r>
      <w:r w:rsidR="008704D5" w:rsidRPr="00C21EC4">
        <w:rPr>
          <w:rFonts w:ascii="Arial Narrow" w:hAnsi="Arial Narrow" w:cs="Arial"/>
          <w:sz w:val="22"/>
          <w:szCs w:val="22"/>
        </w:rPr>
        <w:t xml:space="preserve"> or our </w:t>
      </w:r>
      <w:r w:rsidR="00E31DB7" w:rsidRPr="00C21EC4">
        <w:rPr>
          <w:rFonts w:ascii="Arial Narrow" w:hAnsi="Arial Narrow" w:cs="Arial"/>
          <w:sz w:val="22"/>
          <w:szCs w:val="22"/>
        </w:rPr>
        <w:t>s</w:t>
      </w:r>
      <w:r w:rsidR="008704D5" w:rsidRPr="00C21EC4">
        <w:rPr>
          <w:rFonts w:ascii="Arial Narrow" w:hAnsi="Arial Narrow" w:cs="Arial"/>
          <w:sz w:val="22"/>
          <w:szCs w:val="22"/>
        </w:rPr>
        <w:t>ubcontractors</w:t>
      </w:r>
      <w:r w:rsidRPr="00C21EC4">
        <w:rPr>
          <w:rFonts w:ascii="Arial Narrow" w:hAnsi="Arial Narrow" w:cs="Arial"/>
          <w:sz w:val="22"/>
          <w:szCs w:val="22"/>
        </w:rPr>
        <w:t xml:space="preserve">, and any ACTED </w:t>
      </w:r>
      <w:r w:rsidR="00B84D4B" w:rsidRPr="00C21EC4">
        <w:rPr>
          <w:rFonts w:ascii="Arial Narrow" w:hAnsi="Arial Narrow" w:cs="Arial"/>
          <w:sz w:val="22"/>
          <w:szCs w:val="22"/>
        </w:rPr>
        <w:t>staff nor implementing partners</w:t>
      </w:r>
      <w:r w:rsidR="008704D5" w:rsidRPr="00C21EC4">
        <w:rPr>
          <w:rFonts w:ascii="Arial Narrow" w:hAnsi="Arial Narrow" w:cs="Arial"/>
          <w:sz w:val="22"/>
          <w:szCs w:val="22"/>
        </w:rPr>
        <w:t xml:space="preserve">. </w:t>
      </w:r>
      <w:r w:rsidR="00B0348E" w:rsidRPr="00C21EC4">
        <w:rPr>
          <w:rFonts w:ascii="Arial Narrow" w:hAnsi="Arial Narrow" w:cs="Arial"/>
          <w:sz w:val="22"/>
          <w:szCs w:val="22"/>
        </w:rPr>
        <w:t>As a consequence, we hereby testify that we have no interest or connection with ACTED other than</w:t>
      </w:r>
      <w:r w:rsidR="008E26C5" w:rsidRPr="00C21EC4">
        <w:rPr>
          <w:rFonts w:ascii="Arial Narrow" w:hAnsi="Arial Narrow" w:cs="Arial"/>
          <w:sz w:val="22"/>
          <w:szCs w:val="22"/>
        </w:rPr>
        <w:t xml:space="preserve"> those</w:t>
      </w:r>
      <w:r w:rsidR="00B0348E" w:rsidRPr="00C21EC4">
        <w:rPr>
          <w:rFonts w:ascii="Arial Narrow" w:hAnsi="Arial Narrow" w:cs="Arial"/>
          <w:sz w:val="22"/>
          <w:szCs w:val="22"/>
        </w:rPr>
        <w:t xml:space="preserve"> disclose</w:t>
      </w:r>
      <w:r w:rsidR="005B6989" w:rsidRPr="00C21EC4">
        <w:rPr>
          <w:rFonts w:ascii="Arial Narrow" w:hAnsi="Arial Narrow" w:cs="Arial"/>
          <w:sz w:val="22"/>
          <w:szCs w:val="22"/>
        </w:rPr>
        <w:t>d</w:t>
      </w:r>
      <w:r w:rsidR="00B0348E" w:rsidRPr="00C21EC4">
        <w:rPr>
          <w:rFonts w:ascii="Arial Narrow" w:hAnsi="Arial Narrow" w:cs="Arial"/>
          <w:sz w:val="22"/>
          <w:szCs w:val="22"/>
        </w:rPr>
        <w:t xml:space="preserve"> below</w:t>
      </w:r>
      <w:r w:rsidR="008E26C5" w:rsidRPr="00C21EC4">
        <w:rPr>
          <w:rFonts w:ascii="Arial Narrow" w:hAnsi="Arial Narrow" w:cs="Arial"/>
          <w:sz w:val="22"/>
          <w:szCs w:val="22"/>
        </w:rPr>
        <w:t xml:space="preserve"> </w:t>
      </w:r>
      <w:r w:rsidR="008E26C5" w:rsidRPr="00C21EC4">
        <w:rPr>
          <w:rFonts w:ascii="Arial Narrow" w:hAnsi="Arial Narrow" w:cs="Arial"/>
          <w:color w:val="8497B0"/>
          <w:sz w:val="22"/>
          <w:szCs w:val="22"/>
        </w:rPr>
        <w:t>[</w:t>
      </w:r>
      <w:r w:rsidR="00810D84" w:rsidRPr="00C21EC4">
        <w:rPr>
          <w:rFonts w:ascii="Arial Narrow" w:hAnsi="Arial Narrow" w:cs="Arial"/>
          <w:color w:val="8497B0"/>
          <w:sz w:val="22"/>
          <w:szCs w:val="22"/>
        </w:rPr>
        <w:t xml:space="preserve">please declare </w:t>
      </w:r>
      <w:r w:rsidR="008E26C5" w:rsidRPr="00C21EC4">
        <w:rPr>
          <w:rFonts w:ascii="Arial Narrow" w:hAnsi="Arial Narrow" w:cs="Arial"/>
          <w:color w:val="8497B0"/>
          <w:sz w:val="22"/>
          <w:szCs w:val="22"/>
        </w:rPr>
        <w:t xml:space="preserve">below </w:t>
      </w:r>
      <w:r w:rsidR="00810D84" w:rsidRPr="00C21EC4">
        <w:rPr>
          <w:rFonts w:ascii="Arial Narrow" w:hAnsi="Arial Narrow" w:cs="Arial"/>
          <w:color w:val="8497B0"/>
          <w:sz w:val="22"/>
          <w:szCs w:val="22"/>
        </w:rPr>
        <w:t xml:space="preserve">whether you, the company, its owners, directors, staff or agents have any interest or connection with any ACTED employee, volunteer or agent, or any of ACTED </w:t>
      </w:r>
      <w:r w:rsidR="00CE6F40" w:rsidRPr="00C21EC4">
        <w:rPr>
          <w:rFonts w:ascii="Arial Narrow" w:hAnsi="Arial Narrow" w:cs="Arial"/>
          <w:color w:val="8497B0"/>
          <w:sz w:val="22"/>
          <w:szCs w:val="22"/>
        </w:rPr>
        <w:t>implementi</w:t>
      </w:r>
      <w:r w:rsidR="00810D84" w:rsidRPr="00C21EC4">
        <w:rPr>
          <w:rFonts w:ascii="Arial Narrow" w:hAnsi="Arial Narrow" w:cs="Arial"/>
          <w:color w:val="8497B0"/>
          <w:sz w:val="22"/>
          <w:szCs w:val="22"/>
        </w:rPr>
        <w:t>ng partners</w:t>
      </w:r>
      <w:r w:rsidR="008E26C5" w:rsidRPr="00C21EC4">
        <w:rPr>
          <w:rFonts w:ascii="Arial Narrow" w:hAnsi="Arial Narrow" w:cs="Arial"/>
          <w:color w:val="8497B0"/>
          <w:sz w:val="22"/>
          <w:szCs w:val="22"/>
        </w:rPr>
        <w:t>]</w:t>
      </w:r>
      <w:r w:rsidR="00810D84" w:rsidRPr="00C21EC4">
        <w:rPr>
          <w:rFonts w:ascii="Arial Narrow" w:hAnsi="Arial Narrow" w:cs="Arial"/>
          <w:color w:val="8497B0"/>
          <w:sz w:val="22"/>
          <w:szCs w:val="22"/>
        </w:rPr>
        <w:t>.</w:t>
      </w:r>
      <w:r w:rsidR="00810D84" w:rsidRPr="00C21EC4">
        <w:rPr>
          <w:rFonts w:ascii="Arial Narrow" w:hAnsi="Arial Narrow" w:cs="Arial"/>
          <w:i/>
          <w:color w:val="8497B0"/>
          <w:sz w:val="22"/>
          <w:szCs w:val="22"/>
        </w:rPr>
        <w:t xml:space="preserve"> </w:t>
      </w:r>
    </w:p>
    <w:p w14:paraId="5F0EDC8B" w14:textId="77777777" w:rsidR="00810D84" w:rsidRPr="00C21EC4" w:rsidRDefault="00810D84" w:rsidP="00810D84">
      <w:pPr>
        <w:ind w:left="357"/>
        <w:jc w:val="both"/>
        <w:rPr>
          <w:rFonts w:ascii="Arial Narrow" w:hAnsi="Arial Narrow" w:cs="Arial"/>
          <w:i/>
          <w:sz w:val="22"/>
          <w:szCs w:val="22"/>
        </w:rPr>
      </w:pPr>
    </w:p>
    <w:p w14:paraId="582FA20D" w14:textId="77777777" w:rsidR="00280E6A" w:rsidRPr="00C21EC4" w:rsidRDefault="00280E6A" w:rsidP="00280E6A">
      <w:pPr>
        <w:ind w:left="357"/>
        <w:jc w:val="both"/>
        <w:rPr>
          <w:rFonts w:ascii="Arial Narrow" w:hAnsi="Arial Narrow" w:cs="Arial"/>
          <w:sz w:val="22"/>
          <w:szCs w:val="22"/>
          <w:vertAlign w:val="superscript"/>
        </w:rPr>
      </w:pPr>
      <w:r w:rsidRPr="00C21EC4">
        <w:rPr>
          <w:rFonts w:ascii="Arial Narrow" w:hAnsi="Arial Narrow" w:cs="Arial"/>
          <w:sz w:val="22"/>
          <w:szCs w:val="22"/>
          <w:u w:val="single"/>
        </w:rPr>
        <w:t>Situation 1</w:t>
      </w:r>
      <w:r w:rsidRPr="00C21EC4">
        <w:rPr>
          <w:rStyle w:val="Appelnotedebasdep"/>
          <w:rFonts w:ascii="Arial Narrow" w:hAnsi="Arial Narrow" w:cs="Arial"/>
          <w:sz w:val="22"/>
          <w:szCs w:val="22"/>
          <w:u w:val="single"/>
        </w:rPr>
        <w:footnoteReference w:id="1"/>
      </w:r>
    </w:p>
    <w:p w14:paraId="3668B998"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sz w:val="22"/>
          <w:szCs w:val="22"/>
        </w:rPr>
        <w:t>Name of the person or entity with possible interest or connection with ACTED staff or implementing partner</w:t>
      </w:r>
      <w:r w:rsidR="008E26C5" w:rsidRPr="00C21EC4">
        <w:rPr>
          <w:rFonts w:ascii="Arial Narrow" w:hAnsi="Arial Narrow" w:cs="Arial"/>
          <w:sz w:val="22"/>
          <w:szCs w:val="22"/>
        </w:rPr>
        <w:t>s</w:t>
      </w:r>
      <w:r w:rsidRPr="00C21EC4">
        <w:rPr>
          <w:rFonts w:ascii="Arial Narrow" w:hAnsi="Arial Narrow" w:cs="Arial"/>
          <w:sz w:val="22"/>
          <w:szCs w:val="22"/>
        </w:rPr>
        <w:t>:</w:t>
      </w:r>
    </w:p>
    <w:p w14:paraId="6AA4D322" w14:textId="77777777" w:rsidR="00280E6A" w:rsidRPr="00C21EC4" w:rsidRDefault="00280E6A" w:rsidP="00CE6F40">
      <w:pPr>
        <w:ind w:left="357"/>
        <w:jc w:val="both"/>
        <w:rPr>
          <w:rFonts w:ascii="Arial Narrow" w:hAnsi="Arial Narrow" w:cs="Arial"/>
          <w:bCs/>
          <w:sz w:val="22"/>
          <w:szCs w:val="22"/>
          <w:lang w:val="en-GB"/>
        </w:rPr>
      </w:pPr>
    </w:p>
    <w:p w14:paraId="5044B42A" w14:textId="77777777" w:rsidR="00CE6F40" w:rsidRPr="00C21EC4" w:rsidRDefault="00CE6F40" w:rsidP="00CE6F40">
      <w:pPr>
        <w:ind w:left="357"/>
        <w:jc w:val="both"/>
        <w:rPr>
          <w:rFonts w:ascii="Arial Narrow" w:hAnsi="Arial Narrow" w:cs="Arial"/>
          <w:bCs/>
          <w:sz w:val="22"/>
          <w:szCs w:val="22"/>
          <w:lang w:val="en-GB"/>
        </w:rPr>
      </w:pPr>
      <w:r w:rsidRPr="00C21EC4">
        <w:rPr>
          <w:rFonts w:ascii="Arial Narrow" w:hAnsi="Arial Narrow" w:cs="Arial"/>
          <w:bCs/>
          <w:sz w:val="22"/>
          <w:szCs w:val="22"/>
          <w:lang w:val="en-GB"/>
        </w:rPr>
        <w:t>________________________________</w:t>
      </w:r>
    </w:p>
    <w:p w14:paraId="76C08FEA" w14:textId="77777777" w:rsidR="00280E6A" w:rsidRPr="00C21EC4" w:rsidRDefault="00280E6A" w:rsidP="00CE6F40">
      <w:pPr>
        <w:ind w:left="357"/>
        <w:jc w:val="both"/>
        <w:rPr>
          <w:rFonts w:ascii="Arial Narrow" w:hAnsi="Arial Narrow" w:cs="Arial"/>
          <w:bCs/>
          <w:sz w:val="22"/>
          <w:szCs w:val="22"/>
          <w:lang w:val="en-GB"/>
        </w:rPr>
      </w:pPr>
    </w:p>
    <w:p w14:paraId="545DE9FC"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sz w:val="22"/>
          <w:szCs w:val="22"/>
        </w:rPr>
        <w:t>Name of ACTED staff or implementing partner</w:t>
      </w:r>
      <w:r w:rsidR="008E26C5" w:rsidRPr="00C21EC4">
        <w:rPr>
          <w:rFonts w:ascii="Arial Narrow" w:hAnsi="Arial Narrow" w:cs="Arial"/>
          <w:sz w:val="22"/>
          <w:szCs w:val="22"/>
        </w:rPr>
        <w:t>s</w:t>
      </w:r>
      <w:r w:rsidRPr="00C21EC4">
        <w:rPr>
          <w:rFonts w:ascii="Arial Narrow" w:hAnsi="Arial Narrow" w:cs="Arial"/>
          <w:sz w:val="22"/>
          <w:szCs w:val="22"/>
        </w:rPr>
        <w:t xml:space="preserve"> with possible interest or connection with you, the company, its owners, directors, staff or </w:t>
      </w:r>
      <w:r w:rsidR="00E13433" w:rsidRPr="00C21EC4">
        <w:rPr>
          <w:rFonts w:ascii="Arial Narrow" w:hAnsi="Arial Narrow" w:cs="Arial"/>
          <w:sz w:val="22"/>
          <w:szCs w:val="22"/>
        </w:rPr>
        <w:t>a</w:t>
      </w:r>
      <w:r w:rsidRPr="00C21EC4">
        <w:rPr>
          <w:rFonts w:ascii="Arial Narrow" w:hAnsi="Arial Narrow" w:cs="Arial"/>
          <w:sz w:val="22"/>
          <w:szCs w:val="22"/>
        </w:rPr>
        <w:t>gents:</w:t>
      </w:r>
    </w:p>
    <w:p w14:paraId="31E64AA1" w14:textId="77777777" w:rsidR="00280E6A" w:rsidRPr="00C21EC4" w:rsidRDefault="00280E6A" w:rsidP="00CE6F40">
      <w:pPr>
        <w:ind w:left="357"/>
        <w:jc w:val="both"/>
        <w:rPr>
          <w:rFonts w:ascii="Arial Narrow" w:hAnsi="Arial Narrow" w:cs="Arial"/>
          <w:bCs/>
          <w:sz w:val="22"/>
          <w:szCs w:val="22"/>
          <w:lang w:val="en-GB"/>
        </w:rPr>
      </w:pPr>
    </w:p>
    <w:p w14:paraId="6AC9D369"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bCs/>
          <w:sz w:val="22"/>
          <w:szCs w:val="22"/>
          <w:lang w:val="en-GB"/>
        </w:rPr>
        <w:lastRenderedPageBreak/>
        <w:t>________________________________</w:t>
      </w:r>
    </w:p>
    <w:p w14:paraId="5BC04393" w14:textId="77777777" w:rsidR="00280E6A" w:rsidRPr="00C21EC4" w:rsidRDefault="00280E6A" w:rsidP="00CE6F40">
      <w:pPr>
        <w:ind w:left="357"/>
        <w:jc w:val="both"/>
        <w:rPr>
          <w:rFonts w:ascii="Arial Narrow" w:hAnsi="Arial Narrow" w:cs="Arial"/>
          <w:sz w:val="22"/>
          <w:szCs w:val="22"/>
        </w:rPr>
      </w:pPr>
    </w:p>
    <w:p w14:paraId="79ED55E9" w14:textId="77777777" w:rsidR="00CE6F40" w:rsidRPr="00C21EC4" w:rsidRDefault="00810D84" w:rsidP="00CE6F40">
      <w:pPr>
        <w:ind w:left="357"/>
        <w:jc w:val="both"/>
        <w:rPr>
          <w:rFonts w:ascii="Arial Narrow" w:hAnsi="Arial Narrow" w:cs="Arial"/>
          <w:sz w:val="22"/>
          <w:szCs w:val="22"/>
        </w:rPr>
      </w:pPr>
      <w:r w:rsidRPr="00C21EC4">
        <w:rPr>
          <w:rFonts w:ascii="Arial Narrow" w:hAnsi="Arial Narrow" w:cs="Arial"/>
          <w:sz w:val="22"/>
          <w:szCs w:val="22"/>
        </w:rPr>
        <w:t>Nature of interest or connection</w:t>
      </w:r>
      <w:r w:rsidR="00916D4D" w:rsidRPr="00C21EC4">
        <w:rPr>
          <w:rStyle w:val="Appelnotedebasdep"/>
          <w:rFonts w:ascii="Arial Narrow" w:hAnsi="Arial Narrow" w:cs="Arial"/>
          <w:sz w:val="22"/>
          <w:szCs w:val="22"/>
        </w:rPr>
        <w:footnoteReference w:id="2"/>
      </w:r>
      <w:r w:rsidRPr="00C21EC4">
        <w:rPr>
          <w:rFonts w:ascii="Arial Narrow" w:hAnsi="Arial Narrow" w:cs="Arial"/>
          <w:sz w:val="22"/>
          <w:szCs w:val="22"/>
        </w:rPr>
        <w:t>:</w:t>
      </w:r>
      <w:r w:rsidRPr="00C21EC4">
        <w:rPr>
          <w:rFonts w:ascii="Arial Narrow" w:hAnsi="Arial Narrow" w:cs="Arial"/>
          <w:sz w:val="22"/>
          <w:szCs w:val="22"/>
        </w:rPr>
        <w:tab/>
      </w:r>
    </w:p>
    <w:p w14:paraId="2105C0FC" w14:textId="77777777" w:rsidR="00280E6A" w:rsidRPr="00C21EC4" w:rsidRDefault="00280E6A" w:rsidP="00CE6F40">
      <w:pPr>
        <w:ind w:left="357"/>
        <w:jc w:val="both"/>
        <w:rPr>
          <w:rFonts w:ascii="Arial Narrow" w:hAnsi="Arial Narrow" w:cs="Arial"/>
          <w:bCs/>
          <w:sz w:val="22"/>
          <w:szCs w:val="22"/>
        </w:rPr>
      </w:pPr>
    </w:p>
    <w:p w14:paraId="74C94867" w14:textId="77777777" w:rsidR="00810D84" w:rsidRPr="00C21EC4" w:rsidRDefault="00810D84" w:rsidP="00CE6F40">
      <w:pPr>
        <w:ind w:left="357"/>
        <w:jc w:val="both"/>
        <w:rPr>
          <w:rFonts w:ascii="Arial Narrow" w:hAnsi="Arial Narrow" w:cs="Arial"/>
          <w:sz w:val="22"/>
          <w:szCs w:val="22"/>
        </w:rPr>
      </w:pPr>
      <w:r w:rsidRPr="00C21EC4">
        <w:rPr>
          <w:rFonts w:ascii="Arial Narrow" w:hAnsi="Arial Narrow" w:cs="Arial"/>
          <w:bCs/>
          <w:sz w:val="22"/>
          <w:szCs w:val="22"/>
          <w:lang w:val="en-GB"/>
        </w:rPr>
        <w:t>________________________________</w:t>
      </w:r>
    </w:p>
    <w:p w14:paraId="68EB94D9" w14:textId="77777777" w:rsidR="00810D84" w:rsidRPr="00C21EC4" w:rsidRDefault="00810D84" w:rsidP="00810D84">
      <w:pPr>
        <w:ind w:left="357"/>
        <w:jc w:val="both"/>
        <w:rPr>
          <w:rFonts w:ascii="Arial Narrow" w:hAnsi="Arial Narrow" w:cs="Arial"/>
          <w:i/>
          <w:sz w:val="22"/>
          <w:szCs w:val="22"/>
        </w:rPr>
      </w:pPr>
    </w:p>
    <w:p w14:paraId="30BA255F" w14:textId="77777777" w:rsidR="008704D5" w:rsidRPr="00C21EC4" w:rsidRDefault="008704D5" w:rsidP="00D13B0A">
      <w:pPr>
        <w:pStyle w:val="Paragraphedeliste"/>
        <w:numPr>
          <w:ilvl w:val="0"/>
          <w:numId w:val="31"/>
        </w:numPr>
        <w:spacing w:after="120"/>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certify that neither we nor any of our board members or legal representatives</w:t>
      </w:r>
      <w:r w:rsidR="00E31DB7" w:rsidRPr="00C21EC4">
        <w:rPr>
          <w:rFonts w:ascii="Arial Narrow" w:hAnsi="Arial Narrow" w:cs="Arial"/>
          <w:sz w:val="22"/>
          <w:szCs w:val="22"/>
        </w:rPr>
        <w:t xml:space="preserve"> </w:t>
      </w:r>
      <w:r w:rsidRPr="00C21EC4">
        <w:rPr>
          <w:rFonts w:ascii="Arial Narrow" w:hAnsi="Arial Narrow" w:cs="Arial"/>
          <w:sz w:val="22"/>
          <w:szCs w:val="22"/>
        </w:rPr>
        <w:t>nor any other member of our Joint Venture including Subcontractors under the Contract are</w:t>
      </w:r>
      <w:r w:rsidR="00E31DB7" w:rsidRPr="00C21EC4">
        <w:rPr>
          <w:rFonts w:ascii="Arial Narrow" w:hAnsi="Arial Narrow" w:cs="Arial"/>
          <w:sz w:val="22"/>
          <w:szCs w:val="22"/>
        </w:rPr>
        <w:t xml:space="preserve"> </w:t>
      </w:r>
      <w:r w:rsidRPr="00C21EC4">
        <w:rPr>
          <w:rFonts w:ascii="Arial Narrow" w:hAnsi="Arial Narrow" w:cs="Arial"/>
          <w:sz w:val="22"/>
          <w:szCs w:val="22"/>
        </w:rPr>
        <w:t>in any of the following situations:</w:t>
      </w:r>
    </w:p>
    <w:p w14:paraId="70386D7F"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being bankrupt or being wound up, having their affairs administered by </w:t>
      </w:r>
      <w:r w:rsidR="005B6989" w:rsidRPr="00C21EC4">
        <w:rPr>
          <w:rFonts w:ascii="Arial Narrow" w:hAnsi="Arial Narrow" w:cs="Arial"/>
          <w:color w:val="000000"/>
          <w:sz w:val="22"/>
          <w:szCs w:val="22"/>
          <w:lang w:val="en-GB" w:eastAsia="fr-FR"/>
        </w:rPr>
        <w:t xml:space="preserve">any </w:t>
      </w:r>
      <w:r w:rsidRPr="00C21EC4">
        <w:rPr>
          <w:rFonts w:ascii="Arial Narrow" w:hAnsi="Arial Narrow" w:cs="Arial"/>
          <w:color w:val="000000"/>
          <w:sz w:val="22"/>
          <w:szCs w:val="22"/>
          <w:lang w:val="en-GB" w:eastAsia="fr-FR"/>
        </w:rPr>
        <w:t xml:space="preserve">courts, having entered into an arrangement with creditors, having suspended business activities, being the subject of proceedings concerning those matters, or being in any analogous situation arising from a similar procedure provided for in national legislation or regulations; </w:t>
      </w:r>
    </w:p>
    <w:p w14:paraId="3FCDA5FC"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been convicted of an offence concerning their professional conduct by a judgment which has the force of </w:t>
      </w:r>
      <w:r w:rsidRPr="00C21EC4">
        <w:rPr>
          <w:rFonts w:ascii="Arial Narrow" w:hAnsi="Arial Narrow" w:cs="Arial"/>
          <w:i/>
          <w:color w:val="000000"/>
          <w:sz w:val="22"/>
          <w:szCs w:val="22"/>
          <w:lang w:val="en-GB" w:eastAsia="fr-FR"/>
        </w:rPr>
        <w:t>res judicata</w:t>
      </w:r>
      <w:r w:rsidRPr="00C21EC4">
        <w:rPr>
          <w:rFonts w:ascii="Arial Narrow" w:hAnsi="Arial Narrow" w:cs="Arial"/>
          <w:color w:val="000000"/>
          <w:sz w:val="22"/>
          <w:szCs w:val="22"/>
          <w:lang w:val="en-GB" w:eastAsia="fr-FR"/>
        </w:rPr>
        <w:t xml:space="preserve">; </w:t>
      </w:r>
    </w:p>
    <w:p w14:paraId="4F659055"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been guilty of grave professional misconduct proven by any means which the concerned contracting authority can justify; </w:t>
      </w:r>
    </w:p>
    <w:p w14:paraId="065EFA47"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not fulfilled obligations relating to the payment of social security contributions or the payment of taxes in accordance with the legal provisions of the country in which they are established or with those of the country of presence of ACTED or those of the country where the contract is to be performed; </w:t>
      </w:r>
    </w:p>
    <w:p w14:paraId="04B430C4"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 xml:space="preserve">having been the subject of a judgment for fraud, corruption, involvement in a criminal organization or any other illegal activity detrimental to the financial interests of ACTED or its donors; </w:t>
      </w:r>
    </w:p>
    <w:p w14:paraId="0FBF80CF" w14:textId="77777777" w:rsidR="005B6989"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being currently subject to an administrative penalty for being guilty of misrepresentation in supplying the information required by a contracting authority, for failing to supply this information or for having been declared to be in serious breach of their contractual obligations towards this contracting authority</w:t>
      </w:r>
      <w:r w:rsidR="005B6989" w:rsidRPr="00C21EC4">
        <w:rPr>
          <w:rFonts w:ascii="Arial Narrow" w:hAnsi="Arial Narrow" w:cs="Arial"/>
          <w:sz w:val="22"/>
          <w:szCs w:val="22"/>
          <w:lang w:val="en-GB" w:eastAsia="fr-FR"/>
        </w:rPr>
        <w:t xml:space="preserve">, </w:t>
      </w:r>
    </w:p>
    <w:p w14:paraId="40BD421E" w14:textId="77777777" w:rsidR="009620F2" w:rsidRPr="00C21EC4" w:rsidRDefault="005B6989"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being subject to any national, regional or international sanction related to terrorism or money laundering</w:t>
      </w:r>
      <w:r w:rsidR="009620F2" w:rsidRPr="00C21EC4">
        <w:rPr>
          <w:rFonts w:ascii="Arial Narrow" w:hAnsi="Arial Narrow" w:cs="Arial"/>
          <w:sz w:val="22"/>
          <w:szCs w:val="22"/>
          <w:lang w:val="en-GB" w:eastAsia="fr-FR"/>
        </w:rPr>
        <w:t xml:space="preserve">. </w:t>
      </w:r>
    </w:p>
    <w:p w14:paraId="379E463A" w14:textId="77777777" w:rsidR="00EF5BA5" w:rsidRPr="00C21EC4" w:rsidRDefault="00EF5BA5" w:rsidP="00066BD3">
      <w:pPr>
        <w:jc w:val="both"/>
        <w:rPr>
          <w:rFonts w:ascii="Arial Narrow" w:hAnsi="Arial Narrow" w:cs="Arial"/>
          <w:sz w:val="22"/>
          <w:szCs w:val="22"/>
        </w:rPr>
      </w:pPr>
    </w:p>
    <w:p w14:paraId="4DF8E3EE" w14:textId="77777777" w:rsidR="00066BD3" w:rsidRPr="00C21EC4" w:rsidRDefault="00066BD3" w:rsidP="00066BD3">
      <w:pPr>
        <w:pStyle w:val="Paragraphedeliste"/>
        <w:numPr>
          <w:ilvl w:val="0"/>
          <w:numId w:val="31"/>
        </w:numPr>
        <w:spacing w:after="120"/>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acknolwedge</w:t>
      </w:r>
      <w:r w:rsidR="007D262D" w:rsidRPr="00C21EC4">
        <w:rPr>
          <w:rFonts w:ascii="Arial Narrow" w:hAnsi="Arial Narrow" w:cs="Arial"/>
          <w:sz w:val="22"/>
          <w:szCs w:val="22"/>
        </w:rPr>
        <w:t xml:space="preserve"> that</w:t>
      </w:r>
      <w:r w:rsidRPr="00C21EC4">
        <w:rPr>
          <w:rFonts w:ascii="Arial Narrow" w:hAnsi="Arial Narrow" w:cs="Arial"/>
          <w:sz w:val="22"/>
          <w:szCs w:val="22"/>
        </w:rPr>
        <w:t>:</w:t>
      </w:r>
    </w:p>
    <w:p w14:paraId="604CF887" w14:textId="77777777" w:rsidR="00B5523A" w:rsidRPr="00C21EC4" w:rsidRDefault="00B5523A" w:rsidP="00B5523A">
      <w:pPr>
        <w:pStyle w:val="Paragraphedeliste"/>
        <w:numPr>
          <w:ilvl w:val="1"/>
          <w:numId w:val="41"/>
        </w:numPr>
        <w:jc w:val="both"/>
        <w:rPr>
          <w:rFonts w:ascii="Arial Narrow" w:hAnsi="Arial Narrow" w:cs="Arial"/>
          <w:sz w:val="22"/>
          <w:szCs w:val="22"/>
        </w:rPr>
      </w:pPr>
      <w:r w:rsidRPr="00C21EC4">
        <w:rPr>
          <w:rFonts w:ascii="Arial Narrow" w:hAnsi="Arial Narrow" w:cs="Arial"/>
          <w:sz w:val="22"/>
          <w:szCs w:val="22"/>
        </w:rPr>
        <w:t xml:space="preserve">neither we nor any of the members of our Joint Venture or any of our Subcontractors shall violate the basic rights of ACTED’s </w:t>
      </w:r>
      <w:r w:rsidR="008831D3" w:rsidRPr="00C21EC4">
        <w:rPr>
          <w:rFonts w:ascii="Arial Narrow" w:hAnsi="Arial Narrow" w:cs="Arial"/>
          <w:sz w:val="22"/>
          <w:szCs w:val="22"/>
        </w:rPr>
        <w:t xml:space="preserve">or its implementing partners’ </w:t>
      </w:r>
      <w:r w:rsidRPr="00C21EC4">
        <w:rPr>
          <w:rFonts w:ascii="Arial Narrow" w:hAnsi="Arial Narrow" w:cs="Arial"/>
          <w:sz w:val="22"/>
          <w:szCs w:val="22"/>
        </w:rPr>
        <w:t>beneficiaries;</w:t>
      </w:r>
    </w:p>
    <w:p w14:paraId="03E72F6F" w14:textId="77777777" w:rsidR="00B5523A" w:rsidRPr="00C21EC4" w:rsidRDefault="00B5523A" w:rsidP="001E2D06">
      <w:pPr>
        <w:pStyle w:val="Paragraphedeliste"/>
        <w:numPr>
          <w:ilvl w:val="1"/>
          <w:numId w:val="41"/>
        </w:numPr>
        <w:jc w:val="both"/>
        <w:rPr>
          <w:rFonts w:ascii="Arial Narrow" w:hAnsi="Arial Narrow" w:cs="Arial"/>
          <w:sz w:val="22"/>
          <w:szCs w:val="22"/>
        </w:rPr>
      </w:pPr>
      <w:r w:rsidRPr="00C21EC4">
        <w:rPr>
          <w:rFonts w:ascii="Arial Narrow" w:hAnsi="Arial Narrow" w:cs="Arial"/>
          <w:sz w:val="22"/>
          <w:szCs w:val="22"/>
        </w:rPr>
        <w:t xml:space="preserve">neither we nor any of the members of our Joint Venture or any of our Subcontractors shall be engaged in </w:t>
      </w:r>
      <w:r w:rsidR="008831D3" w:rsidRPr="00C21EC4">
        <w:rPr>
          <w:rFonts w:ascii="Arial Narrow" w:hAnsi="Arial Narrow" w:cs="Arial"/>
          <w:sz w:val="22"/>
          <w:szCs w:val="22"/>
        </w:rPr>
        <w:t xml:space="preserve">the manufacture of arms, </w:t>
      </w:r>
      <w:r w:rsidRPr="00C21EC4">
        <w:rPr>
          <w:rFonts w:ascii="Arial Narrow" w:hAnsi="Arial Narrow" w:cs="Arial"/>
          <w:sz w:val="22"/>
          <w:szCs w:val="22"/>
        </w:rPr>
        <w:t xml:space="preserve">in the sale of arms to governments which violate the human rights of their citizens; or where there is internal armed conflict or major tensions; or where the sale of arms may jeopardise regional peace and security. </w:t>
      </w:r>
    </w:p>
    <w:p w14:paraId="57136760" w14:textId="77777777" w:rsidR="00A06F26" w:rsidRPr="00C21EC4" w:rsidRDefault="00A06F26" w:rsidP="00A06F26">
      <w:pPr>
        <w:pStyle w:val="Paragraphedeliste"/>
        <w:numPr>
          <w:ilvl w:val="1"/>
          <w:numId w:val="41"/>
        </w:numPr>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nor any of our Subcontractors shall participate</w:t>
      </w:r>
      <w:r w:rsidR="005B6989" w:rsidRPr="00C21EC4">
        <w:rPr>
          <w:rFonts w:ascii="Arial Narrow" w:hAnsi="Arial Narrow" w:cs="Arial"/>
          <w:sz w:val="22"/>
          <w:szCs w:val="22"/>
        </w:rPr>
        <w:t>, support or finance</w:t>
      </w:r>
      <w:r w:rsidRPr="00C21EC4">
        <w:rPr>
          <w:rFonts w:ascii="Arial Narrow" w:hAnsi="Arial Narrow" w:cs="Arial"/>
          <w:sz w:val="22"/>
          <w:szCs w:val="22"/>
        </w:rPr>
        <w:t>, directly or indirectly, in an act of terrorism or an act of money laundering;</w:t>
      </w:r>
    </w:p>
    <w:p w14:paraId="1E71B49B" w14:textId="77777777" w:rsidR="009347A6" w:rsidRPr="00C21EC4" w:rsidRDefault="009347A6" w:rsidP="009347A6">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nor any of our Subcontractors have engaged or will engage in any Sanctionable Practice;</w:t>
      </w:r>
    </w:p>
    <w:p w14:paraId="0B2A52E9" w14:textId="77777777" w:rsidR="00066BD3" w:rsidRPr="00C21EC4" w:rsidRDefault="00066BD3" w:rsidP="007D262D">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or any of our Subcontractors under the Contract shall acquire or supply any equipment nor operate in any sectors under an embargo of the Unit</w:t>
      </w:r>
      <w:r w:rsidR="00955769" w:rsidRPr="00C21EC4">
        <w:rPr>
          <w:rFonts w:ascii="Arial Narrow" w:hAnsi="Arial Narrow" w:cs="Arial"/>
          <w:sz w:val="22"/>
          <w:szCs w:val="22"/>
        </w:rPr>
        <w:t>ed Nations, or the European Union;</w:t>
      </w:r>
    </w:p>
    <w:p w14:paraId="71BB7BC0" w14:textId="77777777" w:rsidR="002A5110" w:rsidRPr="00C21EC4" w:rsidRDefault="00066BD3" w:rsidP="007D262D">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 xml:space="preserve">we </w:t>
      </w:r>
      <w:r w:rsidR="00B5523A" w:rsidRPr="00C21EC4">
        <w:rPr>
          <w:rFonts w:ascii="Arial Narrow" w:hAnsi="Arial Narrow" w:cs="Arial"/>
          <w:sz w:val="22"/>
          <w:szCs w:val="22"/>
        </w:rPr>
        <w:t>comply with and ensure</w:t>
      </w:r>
      <w:r w:rsidRPr="00C21EC4">
        <w:rPr>
          <w:rFonts w:ascii="Arial Narrow" w:hAnsi="Arial Narrow" w:cs="Arial"/>
          <w:sz w:val="22"/>
          <w:szCs w:val="22"/>
        </w:rPr>
        <w:t xml:space="preserve"> that our Subcontractors and major suppliers with international environmental and labour standards, consistent with laws and regulations applicable in the country and the fundamental conventions of the International Labour Organisation (ILO) and international environmental treaties.</w:t>
      </w:r>
    </w:p>
    <w:p w14:paraId="40875D0D" w14:textId="77777777" w:rsidR="008B05F7" w:rsidRPr="00C21EC4" w:rsidRDefault="008B05F7" w:rsidP="008B05F7">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w:t>
      </w:r>
      <w:r w:rsidR="00A71530" w:rsidRPr="00C21EC4">
        <w:rPr>
          <w:rFonts w:ascii="Arial Narrow" w:hAnsi="Arial Narrow" w:cs="Arial"/>
          <w:sz w:val="22"/>
          <w:szCs w:val="22"/>
        </w:rPr>
        <w:t xml:space="preserve"> of our Joint Venture nor any of our Subcontractors</w:t>
      </w:r>
      <w:r w:rsidRPr="00C21EC4">
        <w:rPr>
          <w:rFonts w:ascii="Arial Narrow" w:hAnsi="Arial Narrow" w:cs="Arial"/>
          <w:sz w:val="22"/>
          <w:szCs w:val="22"/>
        </w:rPr>
        <w:t xml:space="preserve"> directly or indirectly, v</w:t>
      </w:r>
      <w:r w:rsidR="00A71530" w:rsidRPr="00C21EC4">
        <w:rPr>
          <w:rFonts w:ascii="Arial Narrow" w:hAnsi="Arial Narrow" w:cs="Arial"/>
          <w:sz w:val="22"/>
          <w:szCs w:val="22"/>
        </w:rPr>
        <w:t xml:space="preserve">oluntarily or involuntarily, </w:t>
      </w:r>
      <w:r w:rsidRPr="00C21EC4">
        <w:rPr>
          <w:rFonts w:ascii="Arial Narrow" w:hAnsi="Arial Narrow" w:cs="Arial"/>
          <w:sz w:val="22"/>
          <w:szCs w:val="22"/>
        </w:rPr>
        <w:t>participate, organise or benefit, by any means whatsoever, from any form of child ill-treatment or negligence</w:t>
      </w:r>
      <w:r w:rsidR="00A71530" w:rsidRPr="00C21EC4">
        <w:rPr>
          <w:rFonts w:ascii="Arial Narrow" w:hAnsi="Arial Narrow" w:cs="Arial"/>
          <w:sz w:val="22"/>
          <w:szCs w:val="22"/>
        </w:rPr>
        <w:t>;</w:t>
      </w:r>
    </w:p>
    <w:p w14:paraId="24098F92" w14:textId="77777777" w:rsidR="002A5110" w:rsidRPr="00C21EC4" w:rsidRDefault="002A5110" w:rsidP="00AE07B5">
      <w:pPr>
        <w:pStyle w:val="Paragraphedeliste"/>
        <w:numPr>
          <w:ilvl w:val="1"/>
          <w:numId w:val="41"/>
        </w:numPr>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or any of our Subcontractors shall directly or indirectly participate in sexual exploitation and abuse, or take undue advantage of their professional position for their personal interest or to obtain a favour of a sexual nature.</w:t>
      </w:r>
    </w:p>
    <w:p w14:paraId="050C9732" w14:textId="77777777" w:rsidR="003D5004" w:rsidRPr="00C21EC4" w:rsidRDefault="003D5004" w:rsidP="007968E0">
      <w:pPr>
        <w:ind w:left="357"/>
        <w:jc w:val="both"/>
        <w:rPr>
          <w:rFonts w:ascii="Arial Narrow" w:hAnsi="Arial Narrow" w:cs="Arial"/>
          <w:sz w:val="22"/>
          <w:szCs w:val="22"/>
        </w:rPr>
      </w:pPr>
    </w:p>
    <w:p w14:paraId="4F110BBD" w14:textId="77777777" w:rsidR="00066BD3" w:rsidRPr="00C21EC4" w:rsidRDefault="00066BD3" w:rsidP="007968E0">
      <w:pPr>
        <w:ind w:left="357"/>
        <w:jc w:val="both"/>
        <w:rPr>
          <w:rFonts w:ascii="Arial Narrow" w:hAnsi="Arial Narrow" w:cs="Arial"/>
          <w:sz w:val="22"/>
          <w:szCs w:val="22"/>
        </w:rPr>
      </w:pPr>
      <w:r w:rsidRPr="00C21EC4">
        <w:rPr>
          <w:rFonts w:ascii="Arial Narrow" w:hAnsi="Arial Narrow" w:cs="Arial"/>
          <w:sz w:val="22"/>
          <w:szCs w:val="22"/>
        </w:rPr>
        <w:lastRenderedPageBreak/>
        <w:t xml:space="preserve">A summary of the ILO and international environmental standards are provided below as appendixes; however, we recognise hereby being knowledgeable of such standards in their entirety. </w:t>
      </w:r>
    </w:p>
    <w:p w14:paraId="5BFC42CD" w14:textId="77777777" w:rsidR="00066BD3" w:rsidRPr="00C21EC4" w:rsidRDefault="00066BD3" w:rsidP="00066BD3">
      <w:pPr>
        <w:jc w:val="both"/>
        <w:rPr>
          <w:rFonts w:ascii="Arial Narrow" w:hAnsi="Arial Narrow" w:cs="Arial"/>
          <w:sz w:val="22"/>
          <w:szCs w:val="22"/>
        </w:rPr>
      </w:pPr>
    </w:p>
    <w:p w14:paraId="779B96F3" w14:textId="77777777" w:rsidR="00E31DB7" w:rsidRPr="00C21EC4" w:rsidRDefault="00E31DB7" w:rsidP="00EF5BA5">
      <w:pPr>
        <w:pStyle w:val="Paragraphedeliste"/>
        <w:numPr>
          <w:ilvl w:val="0"/>
          <w:numId w:val="31"/>
        </w:numPr>
        <w:ind w:left="357" w:hanging="357"/>
        <w:contextualSpacing w:val="0"/>
        <w:jc w:val="both"/>
        <w:rPr>
          <w:rFonts w:ascii="Arial Narrow" w:hAnsi="Arial Narrow" w:cs="Arial"/>
          <w:sz w:val="22"/>
          <w:szCs w:val="22"/>
        </w:rPr>
      </w:pPr>
      <w:r w:rsidRPr="00C21EC4">
        <w:rPr>
          <w:rFonts w:ascii="Arial Narrow" w:hAnsi="Arial Narrow" w:cs="Arial"/>
          <w:sz w:val="22"/>
          <w:szCs w:val="22"/>
        </w:rPr>
        <w:t xml:space="preserve">We undertake to bring to the attention of </w:t>
      </w:r>
      <w:r w:rsidR="003A3347" w:rsidRPr="00C21EC4">
        <w:rPr>
          <w:rFonts w:ascii="Arial Narrow" w:hAnsi="Arial Narrow" w:cs="Arial"/>
          <w:sz w:val="22"/>
          <w:szCs w:val="22"/>
        </w:rPr>
        <w:t>ACTED</w:t>
      </w:r>
      <w:r w:rsidRPr="00C21EC4">
        <w:rPr>
          <w:rFonts w:ascii="Arial Narrow" w:hAnsi="Arial Narrow" w:cs="Arial"/>
          <w:sz w:val="22"/>
          <w:szCs w:val="22"/>
        </w:rPr>
        <w:t xml:space="preserve"> any change in</w:t>
      </w:r>
      <w:r w:rsidR="002458CC" w:rsidRPr="00C21EC4">
        <w:rPr>
          <w:rFonts w:ascii="Arial Narrow" w:hAnsi="Arial Narrow" w:cs="Arial"/>
          <w:sz w:val="22"/>
          <w:szCs w:val="22"/>
        </w:rPr>
        <w:t xml:space="preserve"> </w:t>
      </w:r>
      <w:r w:rsidRPr="00C21EC4">
        <w:rPr>
          <w:rFonts w:ascii="Arial Narrow" w:hAnsi="Arial Narrow" w:cs="Arial"/>
          <w:sz w:val="22"/>
          <w:szCs w:val="22"/>
        </w:rPr>
        <w:t>s</w:t>
      </w:r>
      <w:r w:rsidR="00E93663" w:rsidRPr="00C21EC4">
        <w:rPr>
          <w:rFonts w:ascii="Arial Narrow" w:hAnsi="Arial Narrow" w:cs="Arial"/>
          <w:sz w:val="22"/>
          <w:szCs w:val="22"/>
        </w:rPr>
        <w:t>ituation with regard to points 1</w:t>
      </w:r>
      <w:r w:rsidR="00066BD3" w:rsidRPr="00C21EC4">
        <w:rPr>
          <w:rFonts w:ascii="Arial Narrow" w:hAnsi="Arial Narrow" w:cs="Arial"/>
          <w:sz w:val="22"/>
          <w:szCs w:val="22"/>
        </w:rPr>
        <w:t xml:space="preserve">, </w:t>
      </w:r>
      <w:r w:rsidR="00E93663" w:rsidRPr="00C21EC4">
        <w:rPr>
          <w:rFonts w:ascii="Arial Narrow" w:hAnsi="Arial Narrow" w:cs="Arial"/>
          <w:sz w:val="22"/>
          <w:szCs w:val="22"/>
        </w:rPr>
        <w:t>2</w:t>
      </w:r>
      <w:r w:rsidRPr="00C21EC4">
        <w:rPr>
          <w:rFonts w:ascii="Arial Narrow" w:hAnsi="Arial Narrow" w:cs="Arial"/>
          <w:sz w:val="22"/>
          <w:szCs w:val="22"/>
        </w:rPr>
        <w:t xml:space="preserve"> </w:t>
      </w:r>
      <w:r w:rsidR="00066BD3" w:rsidRPr="00C21EC4">
        <w:rPr>
          <w:rFonts w:ascii="Arial Narrow" w:hAnsi="Arial Narrow" w:cs="Arial"/>
          <w:sz w:val="22"/>
          <w:szCs w:val="22"/>
        </w:rPr>
        <w:t xml:space="preserve">and 3 </w:t>
      </w:r>
      <w:r w:rsidRPr="00C21EC4">
        <w:rPr>
          <w:rFonts w:ascii="Arial Narrow" w:hAnsi="Arial Narrow" w:cs="Arial"/>
          <w:sz w:val="22"/>
          <w:szCs w:val="22"/>
        </w:rPr>
        <w:t>above.</w:t>
      </w:r>
    </w:p>
    <w:p w14:paraId="26FAD85F" w14:textId="77777777" w:rsidR="00DB74D2" w:rsidRPr="00C21EC4" w:rsidRDefault="00DB74D2" w:rsidP="00DB74D2">
      <w:pPr>
        <w:jc w:val="both"/>
        <w:rPr>
          <w:rFonts w:ascii="Arial Narrow" w:hAnsi="Arial Narrow" w:cs="Arial"/>
          <w:sz w:val="22"/>
          <w:szCs w:val="22"/>
        </w:rPr>
      </w:pPr>
    </w:p>
    <w:p w14:paraId="004B842A" w14:textId="77777777" w:rsidR="00DB74D2" w:rsidRPr="00C21EC4" w:rsidRDefault="00DB74D2" w:rsidP="00DB74D2">
      <w:pPr>
        <w:pStyle w:val="Paragraphedeliste"/>
        <w:numPr>
          <w:ilvl w:val="0"/>
          <w:numId w:val="31"/>
        </w:numPr>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commit to:</w:t>
      </w:r>
    </w:p>
    <w:p w14:paraId="6C19F5F4"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provide quotations &amp; offers at the best value when requested;</w:t>
      </w:r>
    </w:p>
    <w:p w14:paraId="3AFD8269"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accept payment by cash, cheque or bank transfer;</w:t>
      </w:r>
    </w:p>
    <w:p w14:paraId="2A80C63F"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 xml:space="preserve">not offer or pay incentives to </w:t>
      </w:r>
      <w:r w:rsidR="00620852" w:rsidRPr="00C21EC4">
        <w:rPr>
          <w:rFonts w:ascii="Arial Narrow" w:hAnsi="Arial Narrow" w:cs="Arial"/>
          <w:sz w:val="22"/>
          <w:szCs w:val="22"/>
        </w:rPr>
        <w:t>ACTED</w:t>
      </w:r>
      <w:r w:rsidR="000A1381" w:rsidRPr="00C21EC4">
        <w:rPr>
          <w:rFonts w:ascii="Arial Narrow" w:hAnsi="Arial Narrow" w:cs="Arial"/>
          <w:sz w:val="22"/>
          <w:szCs w:val="22"/>
        </w:rPr>
        <w:t>, its implementing partners</w:t>
      </w:r>
      <w:r w:rsidR="00471B51" w:rsidRPr="00C21EC4">
        <w:rPr>
          <w:rFonts w:ascii="Arial Narrow" w:hAnsi="Arial Narrow" w:cs="Arial"/>
          <w:sz w:val="22"/>
          <w:szCs w:val="22"/>
        </w:rPr>
        <w:t xml:space="preserve"> or an</w:t>
      </w:r>
      <w:r w:rsidRPr="00C21EC4">
        <w:rPr>
          <w:rFonts w:ascii="Arial Narrow" w:hAnsi="Arial Narrow" w:cs="Arial"/>
          <w:sz w:val="22"/>
          <w:szCs w:val="22"/>
        </w:rPr>
        <w:t>y of ACTED staff</w:t>
      </w:r>
      <w:r w:rsidR="000A1381" w:rsidRPr="00C21EC4">
        <w:rPr>
          <w:rFonts w:ascii="Arial Narrow" w:hAnsi="Arial Narrow" w:cs="Arial"/>
          <w:sz w:val="22"/>
          <w:szCs w:val="22"/>
        </w:rPr>
        <w:t xml:space="preserve"> or of its implementing partners</w:t>
      </w:r>
      <w:r w:rsidRPr="00C21EC4">
        <w:rPr>
          <w:rFonts w:ascii="Arial Narrow" w:hAnsi="Arial Narrow" w:cs="Arial"/>
          <w:sz w:val="22"/>
          <w:szCs w:val="22"/>
        </w:rPr>
        <w:t>, either to be awarded to supply goods, equipment, services and/or works, nor as personal gifts or loans;</w:t>
      </w:r>
    </w:p>
    <w:p w14:paraId="29421908" w14:textId="77777777" w:rsidR="00DB74D2" w:rsidRPr="00C21EC4" w:rsidRDefault="00471B51"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not to request favor nor payment from ACTED</w:t>
      </w:r>
      <w:r w:rsidR="000A1381" w:rsidRPr="00C21EC4">
        <w:rPr>
          <w:rFonts w:ascii="Arial Narrow" w:hAnsi="Arial Narrow" w:cs="Arial"/>
          <w:sz w:val="22"/>
          <w:szCs w:val="22"/>
        </w:rPr>
        <w:t>, its implementing partners or any of ACTED staff or of its implementing partners,</w:t>
      </w:r>
      <w:r w:rsidR="00D6087E" w:rsidRPr="00C21EC4">
        <w:rPr>
          <w:rFonts w:ascii="Arial Narrow" w:hAnsi="Arial Narrow" w:cs="Arial"/>
          <w:sz w:val="22"/>
          <w:szCs w:val="22"/>
        </w:rPr>
        <w:t xml:space="preserve"> to provide quotations or offers;</w:t>
      </w:r>
    </w:p>
    <w:p w14:paraId="67C71FF2" w14:textId="77777777" w:rsidR="00D6087E" w:rsidRPr="00C21EC4" w:rsidRDefault="00D3039B"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 xml:space="preserve">notify ACTED immediately </w:t>
      </w:r>
      <w:r w:rsidR="00B65300" w:rsidRPr="00C21EC4">
        <w:rPr>
          <w:rFonts w:ascii="Arial Narrow" w:hAnsi="Arial Narrow" w:cs="Arial"/>
          <w:sz w:val="22"/>
          <w:szCs w:val="22"/>
        </w:rPr>
        <w:t xml:space="preserve">at </w:t>
      </w:r>
      <w:hyperlink r:id="rId9" w:history="1">
        <w:r w:rsidR="00B65300" w:rsidRPr="00C21EC4">
          <w:rPr>
            <w:rStyle w:val="Lienhypertexte"/>
            <w:rFonts w:ascii="Arial Narrow" w:hAnsi="Arial Narrow" w:cs="Arial"/>
            <w:color w:val="233A69"/>
            <w:sz w:val="22"/>
            <w:szCs w:val="22"/>
          </w:rPr>
          <w:t>transparency@acted.org</w:t>
        </w:r>
      </w:hyperlink>
      <w:r w:rsidR="00B65300" w:rsidRPr="00C21EC4">
        <w:rPr>
          <w:rFonts w:ascii="Arial Narrow" w:hAnsi="Arial Narrow" w:cs="Arial"/>
          <w:sz w:val="22"/>
          <w:szCs w:val="22"/>
        </w:rPr>
        <w:t xml:space="preserve"> </w:t>
      </w:r>
      <w:r w:rsidRPr="00C21EC4">
        <w:rPr>
          <w:rFonts w:ascii="Arial Narrow" w:hAnsi="Arial Narrow" w:cs="Arial"/>
          <w:sz w:val="22"/>
          <w:szCs w:val="22"/>
        </w:rPr>
        <w:t xml:space="preserve">in case </w:t>
      </w:r>
      <w:r w:rsidR="00915BCD">
        <w:rPr>
          <w:rFonts w:ascii="Arial Narrow" w:hAnsi="Arial Narrow" w:cs="Arial"/>
          <w:sz w:val="22"/>
          <w:szCs w:val="22"/>
        </w:rPr>
        <w:t>we have</w:t>
      </w:r>
      <w:r w:rsidR="00B65300" w:rsidRPr="00C21EC4">
        <w:rPr>
          <w:rFonts w:ascii="Arial Narrow" w:hAnsi="Arial Narrow" w:cs="Arial"/>
          <w:sz w:val="22"/>
          <w:szCs w:val="22"/>
        </w:rPr>
        <w:t xml:space="preserve"> reasons to believe that</w:t>
      </w:r>
      <w:r w:rsidRPr="00C21EC4">
        <w:rPr>
          <w:rFonts w:ascii="Arial Narrow" w:hAnsi="Arial Narrow" w:cs="Arial"/>
          <w:sz w:val="22"/>
          <w:szCs w:val="22"/>
        </w:rPr>
        <w:t xml:space="preserve"> practices listed above, or similar </w:t>
      </w:r>
      <w:r w:rsidR="00B65300" w:rsidRPr="00C21EC4">
        <w:rPr>
          <w:rFonts w:ascii="Arial Narrow" w:hAnsi="Arial Narrow" w:cs="Arial"/>
          <w:sz w:val="22"/>
          <w:szCs w:val="22"/>
        </w:rPr>
        <w:t>ones,</w:t>
      </w:r>
      <w:r w:rsidRPr="00C21EC4">
        <w:rPr>
          <w:rFonts w:ascii="Arial Narrow" w:hAnsi="Arial Narrow" w:cs="Arial"/>
          <w:sz w:val="22"/>
          <w:szCs w:val="22"/>
        </w:rPr>
        <w:t xml:space="preserve"> </w:t>
      </w:r>
      <w:r w:rsidR="00B65300" w:rsidRPr="00C21EC4">
        <w:rPr>
          <w:rFonts w:ascii="Arial Narrow" w:hAnsi="Arial Narrow" w:cs="Arial"/>
          <w:sz w:val="22"/>
          <w:szCs w:val="22"/>
        </w:rPr>
        <w:t>have occurred.</w:t>
      </w:r>
    </w:p>
    <w:p w14:paraId="5D217129" w14:textId="77777777" w:rsidR="00570A73" w:rsidRPr="00C21EC4" w:rsidRDefault="00C33155" w:rsidP="00C33155">
      <w:pPr>
        <w:ind w:left="357"/>
        <w:jc w:val="both"/>
        <w:rPr>
          <w:rFonts w:ascii="Arial Narrow" w:hAnsi="Arial Narrow" w:cs="Arial"/>
          <w:sz w:val="22"/>
          <w:szCs w:val="22"/>
        </w:rPr>
      </w:pPr>
      <w:r w:rsidRPr="00C21EC4">
        <w:rPr>
          <w:rFonts w:ascii="Arial Narrow" w:hAnsi="Arial Narrow" w:cs="Arial"/>
          <w:sz w:val="22"/>
          <w:szCs w:val="22"/>
        </w:rPr>
        <w:t>Similarly, ACTED here</w:t>
      </w:r>
      <w:r w:rsidR="0061759F" w:rsidRPr="00C21EC4">
        <w:rPr>
          <w:rFonts w:ascii="Arial Narrow" w:hAnsi="Arial Narrow" w:cs="Arial"/>
          <w:sz w:val="22"/>
          <w:szCs w:val="22"/>
        </w:rPr>
        <w:t>by</w:t>
      </w:r>
      <w:r w:rsidR="00570A73" w:rsidRPr="00C21EC4">
        <w:rPr>
          <w:rFonts w:ascii="Arial Narrow" w:hAnsi="Arial Narrow" w:cs="Arial"/>
          <w:sz w:val="22"/>
          <w:szCs w:val="22"/>
        </w:rPr>
        <w:t>:</w:t>
      </w:r>
    </w:p>
    <w:p w14:paraId="66FF2176" w14:textId="77777777" w:rsidR="00EF5BA5" w:rsidRPr="00C21EC4" w:rsidRDefault="0061759F" w:rsidP="00570A73">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commits </w:t>
      </w:r>
      <w:r w:rsidR="00C33155" w:rsidRPr="00C21EC4">
        <w:rPr>
          <w:rFonts w:ascii="Arial Narrow" w:hAnsi="Arial Narrow" w:cs="Arial"/>
          <w:sz w:val="22"/>
          <w:szCs w:val="22"/>
        </w:rPr>
        <w:t>to assess quotations and offers fairly, based on non-discrimination, equal treatment, transparency, and confidentiality principles</w:t>
      </w:r>
      <w:r w:rsidR="00570A73" w:rsidRPr="00C21EC4">
        <w:rPr>
          <w:rFonts w:ascii="Arial Narrow" w:hAnsi="Arial Narrow" w:cs="Arial"/>
          <w:sz w:val="22"/>
          <w:szCs w:val="22"/>
        </w:rPr>
        <w:t>;</w:t>
      </w:r>
    </w:p>
    <w:p w14:paraId="64B39776" w14:textId="77777777" w:rsidR="00570A73" w:rsidRPr="00C21EC4" w:rsidRDefault="0061759F" w:rsidP="00570A73">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recalls </w:t>
      </w:r>
      <w:r w:rsidR="00570A73" w:rsidRPr="00C21EC4">
        <w:rPr>
          <w:rFonts w:ascii="Arial Narrow" w:hAnsi="Arial Narrow" w:cs="Arial"/>
          <w:sz w:val="22"/>
          <w:szCs w:val="22"/>
        </w:rPr>
        <w:t>that no payment, favor, gift, loan or any other kind of retribution is requested to submit any quotation or offer to ACTED</w:t>
      </w:r>
      <w:r w:rsidR="00A447FF" w:rsidRPr="00C21EC4">
        <w:rPr>
          <w:rFonts w:ascii="Arial Narrow" w:hAnsi="Arial Narrow" w:cs="Arial"/>
          <w:sz w:val="22"/>
          <w:szCs w:val="22"/>
        </w:rPr>
        <w:t>.</w:t>
      </w:r>
    </w:p>
    <w:p w14:paraId="58C683C6" w14:textId="77777777" w:rsidR="00C33155" w:rsidRPr="00C21EC4" w:rsidRDefault="00C33155" w:rsidP="00EF5BA5">
      <w:pPr>
        <w:jc w:val="both"/>
        <w:rPr>
          <w:rFonts w:ascii="Arial Narrow" w:hAnsi="Arial Narrow" w:cs="Arial"/>
          <w:sz w:val="22"/>
          <w:szCs w:val="22"/>
        </w:rPr>
      </w:pPr>
    </w:p>
    <w:p w14:paraId="52BA3113" w14:textId="77777777" w:rsidR="001C6C74" w:rsidRPr="00C21EC4" w:rsidRDefault="00F921F1" w:rsidP="000175E7">
      <w:pPr>
        <w:pStyle w:val="Paragraphedeliste"/>
        <w:numPr>
          <w:ilvl w:val="0"/>
          <w:numId w:val="31"/>
        </w:numPr>
        <w:ind w:left="360"/>
        <w:jc w:val="both"/>
        <w:rPr>
          <w:rFonts w:ascii="Arial Narrow" w:hAnsi="Arial Narrow" w:cs="Arial"/>
          <w:sz w:val="22"/>
          <w:szCs w:val="22"/>
        </w:rPr>
      </w:pPr>
      <w:r w:rsidRPr="00C21EC4">
        <w:rPr>
          <w:rFonts w:ascii="Arial Narrow" w:hAnsi="Arial Narrow" w:cs="Arial"/>
          <w:sz w:val="22"/>
          <w:szCs w:val="22"/>
        </w:rPr>
        <w:t>We hereby accept a</w:t>
      </w:r>
      <w:r w:rsidR="00EF5BA5" w:rsidRPr="00C21EC4">
        <w:rPr>
          <w:rFonts w:ascii="Arial Narrow" w:hAnsi="Arial Narrow" w:cs="Arial"/>
          <w:sz w:val="22"/>
          <w:szCs w:val="22"/>
        </w:rPr>
        <w:t xml:space="preserve">s well as all members of our Joint Venture partners and subcontractors </w:t>
      </w:r>
      <w:r w:rsidRPr="00C21EC4">
        <w:rPr>
          <w:rFonts w:ascii="Arial Narrow" w:hAnsi="Arial Narrow" w:cs="Arial"/>
          <w:sz w:val="22"/>
          <w:szCs w:val="22"/>
        </w:rPr>
        <w:t xml:space="preserve">to: </w:t>
      </w:r>
    </w:p>
    <w:p w14:paraId="4BF98031" w14:textId="77777777" w:rsidR="001C6C74" w:rsidRPr="00C21EC4" w:rsidRDefault="00EF5BA5" w:rsidP="00027CCB">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upon request, provide information relating to </w:t>
      </w:r>
      <w:r w:rsidR="00F921F1" w:rsidRPr="00C21EC4">
        <w:rPr>
          <w:rFonts w:ascii="Arial Narrow" w:hAnsi="Arial Narrow" w:cs="Arial"/>
          <w:sz w:val="22"/>
          <w:szCs w:val="22"/>
        </w:rPr>
        <w:t>our company’s, our Joint Venture partners and subcontractors registration documents, past performances, and any other commercial or administrative documents relevant for assessing our experience and capacity</w:t>
      </w:r>
      <w:r w:rsidR="00EB4C79" w:rsidRPr="00C21EC4">
        <w:rPr>
          <w:rFonts w:ascii="Arial Narrow" w:hAnsi="Arial Narrow" w:cs="Arial"/>
          <w:sz w:val="22"/>
          <w:szCs w:val="22"/>
        </w:rPr>
        <w:t>;</w:t>
      </w:r>
      <w:r w:rsidRPr="00C21EC4">
        <w:rPr>
          <w:rFonts w:ascii="Arial Narrow" w:hAnsi="Arial Narrow" w:cs="Arial"/>
          <w:sz w:val="22"/>
          <w:szCs w:val="22"/>
        </w:rPr>
        <w:t xml:space="preserve"> </w:t>
      </w:r>
    </w:p>
    <w:p w14:paraId="3DB7ACEB" w14:textId="77777777" w:rsidR="00EF5BA5" w:rsidRPr="00C21EC4" w:rsidRDefault="001C6C74" w:rsidP="00027CCB">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and </w:t>
      </w:r>
      <w:r w:rsidR="00EF5BA5" w:rsidRPr="00C21EC4">
        <w:rPr>
          <w:rFonts w:ascii="Arial Narrow" w:hAnsi="Arial Narrow" w:cs="Arial"/>
          <w:sz w:val="22"/>
          <w:szCs w:val="22"/>
        </w:rPr>
        <w:t xml:space="preserve">permit </w:t>
      </w:r>
      <w:r w:rsidR="00D44032" w:rsidRPr="00C21EC4">
        <w:rPr>
          <w:rFonts w:ascii="Arial Narrow" w:hAnsi="Arial Narrow" w:cs="Arial"/>
          <w:sz w:val="22"/>
          <w:szCs w:val="22"/>
        </w:rPr>
        <w:t>ACTED</w:t>
      </w:r>
      <w:r w:rsidR="00ED461A" w:rsidRPr="00C21EC4">
        <w:rPr>
          <w:rFonts w:ascii="Arial Narrow" w:hAnsi="Arial Narrow" w:cs="Arial"/>
          <w:sz w:val="22"/>
          <w:szCs w:val="22"/>
        </w:rPr>
        <w:t xml:space="preserve"> and its donor</w:t>
      </w:r>
      <w:r w:rsidR="00EB4C79" w:rsidRPr="00C21EC4">
        <w:rPr>
          <w:rFonts w:ascii="Arial Narrow" w:hAnsi="Arial Narrow" w:cs="Arial"/>
          <w:sz w:val="22"/>
          <w:szCs w:val="22"/>
        </w:rPr>
        <w:t>s</w:t>
      </w:r>
      <w:r w:rsidR="00EF5BA5" w:rsidRPr="00C21EC4">
        <w:rPr>
          <w:rFonts w:ascii="Arial Narrow" w:hAnsi="Arial Narrow" w:cs="Arial"/>
          <w:sz w:val="22"/>
          <w:szCs w:val="22"/>
        </w:rPr>
        <w:t xml:space="preserve"> or an agent appointed by either of them</w:t>
      </w:r>
      <w:r w:rsidR="00ED461A" w:rsidRPr="00C21EC4">
        <w:rPr>
          <w:rFonts w:ascii="Arial Narrow" w:hAnsi="Arial Narrow" w:cs="Arial"/>
          <w:sz w:val="22"/>
          <w:szCs w:val="22"/>
        </w:rPr>
        <w:t xml:space="preserve"> </w:t>
      </w:r>
      <w:r w:rsidR="00EF5BA5" w:rsidRPr="00C21EC4">
        <w:rPr>
          <w:rFonts w:ascii="Arial Narrow" w:hAnsi="Arial Narrow" w:cs="Arial"/>
          <w:sz w:val="22"/>
          <w:szCs w:val="22"/>
        </w:rPr>
        <w:t>to inspect the respective accounts, records and documents, to permit on-the-spot checks and to ensure access to sites and the respective project.</w:t>
      </w:r>
    </w:p>
    <w:p w14:paraId="4A719A66" w14:textId="77777777" w:rsidR="00C26192" w:rsidRPr="00C21EC4" w:rsidRDefault="00C26192" w:rsidP="000175E7">
      <w:pPr>
        <w:pStyle w:val="Paragraphedeliste"/>
        <w:ind w:left="360"/>
        <w:jc w:val="both"/>
        <w:rPr>
          <w:rFonts w:ascii="Arial Narrow" w:hAnsi="Arial Narrow" w:cs="Arial"/>
          <w:sz w:val="22"/>
          <w:szCs w:val="22"/>
        </w:rPr>
      </w:pPr>
    </w:p>
    <w:p w14:paraId="033D0B88" w14:textId="77777777" w:rsidR="00D676B8" w:rsidRPr="00C21EC4" w:rsidRDefault="00EF5BA5" w:rsidP="000175E7">
      <w:pPr>
        <w:pStyle w:val="Paragraphedeliste"/>
        <w:numPr>
          <w:ilvl w:val="0"/>
          <w:numId w:val="31"/>
        </w:numPr>
        <w:ind w:left="360"/>
        <w:jc w:val="both"/>
        <w:rPr>
          <w:rFonts w:ascii="Arial Narrow" w:hAnsi="Arial Narrow" w:cs="Arial"/>
          <w:sz w:val="22"/>
          <w:szCs w:val="22"/>
        </w:rPr>
      </w:pPr>
      <w:r w:rsidRPr="00C21EC4">
        <w:rPr>
          <w:rFonts w:ascii="Arial Narrow" w:hAnsi="Arial Narrow" w:cs="Arial"/>
          <w:sz w:val="22"/>
          <w:szCs w:val="22"/>
        </w:rPr>
        <w:t xml:space="preserve">In the case of being awarded a </w:t>
      </w:r>
      <w:r w:rsidR="00672592" w:rsidRPr="00C21EC4">
        <w:rPr>
          <w:rFonts w:ascii="Arial Narrow" w:hAnsi="Arial Narrow" w:cs="Arial"/>
          <w:sz w:val="22"/>
          <w:szCs w:val="22"/>
        </w:rPr>
        <w:t xml:space="preserve">Purchase Order or a Procurement </w:t>
      </w:r>
      <w:r w:rsidRPr="00C21EC4">
        <w:rPr>
          <w:rFonts w:ascii="Arial Narrow" w:hAnsi="Arial Narrow" w:cs="Arial"/>
          <w:sz w:val="22"/>
          <w:szCs w:val="22"/>
        </w:rPr>
        <w:t>Contract, we, as well as all our Joint Venture partners and</w:t>
      </w:r>
      <w:r w:rsidR="00C26192" w:rsidRPr="00C21EC4">
        <w:rPr>
          <w:rFonts w:ascii="Arial Narrow" w:hAnsi="Arial Narrow" w:cs="Arial"/>
          <w:sz w:val="22"/>
          <w:szCs w:val="22"/>
        </w:rPr>
        <w:t xml:space="preserve"> </w:t>
      </w:r>
      <w:r w:rsidR="001B1BE0" w:rsidRPr="00C21EC4">
        <w:rPr>
          <w:rFonts w:ascii="Arial Narrow" w:hAnsi="Arial Narrow" w:cs="Arial"/>
          <w:sz w:val="22"/>
          <w:szCs w:val="22"/>
        </w:rPr>
        <w:t>s</w:t>
      </w:r>
      <w:r w:rsidRPr="00C21EC4">
        <w:rPr>
          <w:rFonts w:ascii="Arial Narrow" w:hAnsi="Arial Narrow" w:cs="Arial"/>
          <w:sz w:val="22"/>
          <w:szCs w:val="22"/>
        </w:rPr>
        <w:t>ubcontractors under the Contract undertake to preserve above mentioned records and</w:t>
      </w:r>
      <w:r w:rsidR="00C26192" w:rsidRPr="00C21EC4">
        <w:rPr>
          <w:rFonts w:ascii="Arial Narrow" w:hAnsi="Arial Narrow" w:cs="Arial"/>
          <w:sz w:val="22"/>
          <w:szCs w:val="22"/>
        </w:rPr>
        <w:t xml:space="preserve"> </w:t>
      </w:r>
      <w:r w:rsidRPr="00C21EC4">
        <w:rPr>
          <w:rFonts w:ascii="Arial Narrow" w:hAnsi="Arial Narrow" w:cs="Arial"/>
          <w:sz w:val="22"/>
          <w:szCs w:val="22"/>
        </w:rPr>
        <w:t>documents in accordance with applicable law,</w:t>
      </w:r>
      <w:r w:rsidR="00672592" w:rsidRPr="00C21EC4">
        <w:rPr>
          <w:rFonts w:ascii="Arial Narrow" w:hAnsi="Arial Narrow" w:cs="Arial"/>
          <w:sz w:val="22"/>
          <w:szCs w:val="22"/>
        </w:rPr>
        <w:t xml:space="preserve"> but in any case for at least ten</w:t>
      </w:r>
      <w:r w:rsidRPr="00C21EC4">
        <w:rPr>
          <w:rFonts w:ascii="Arial Narrow" w:hAnsi="Arial Narrow" w:cs="Arial"/>
          <w:sz w:val="22"/>
          <w:szCs w:val="22"/>
        </w:rPr>
        <w:t xml:space="preserve"> years from the</w:t>
      </w:r>
      <w:r w:rsidR="00C26192" w:rsidRPr="00C21EC4">
        <w:rPr>
          <w:rFonts w:ascii="Arial Narrow" w:hAnsi="Arial Narrow" w:cs="Arial"/>
          <w:sz w:val="22"/>
          <w:szCs w:val="22"/>
        </w:rPr>
        <w:t xml:space="preserve"> </w:t>
      </w:r>
      <w:r w:rsidRPr="00C21EC4">
        <w:rPr>
          <w:rFonts w:ascii="Arial Narrow" w:hAnsi="Arial Narrow" w:cs="Arial"/>
          <w:sz w:val="22"/>
          <w:szCs w:val="22"/>
        </w:rPr>
        <w:t>date of fulfillment or termination of the Contract. Our financial transactions and financial</w:t>
      </w:r>
      <w:r w:rsidR="00C26192" w:rsidRPr="00C21EC4">
        <w:rPr>
          <w:rFonts w:ascii="Arial Narrow" w:hAnsi="Arial Narrow" w:cs="Arial"/>
          <w:sz w:val="22"/>
          <w:szCs w:val="22"/>
        </w:rPr>
        <w:t xml:space="preserve"> </w:t>
      </w:r>
      <w:r w:rsidRPr="00C21EC4">
        <w:rPr>
          <w:rFonts w:ascii="Arial Narrow" w:hAnsi="Arial Narrow" w:cs="Arial"/>
          <w:sz w:val="22"/>
          <w:szCs w:val="22"/>
        </w:rPr>
        <w:t>statements shall be subject to auditing procedures in accordance with applicable law.</w:t>
      </w:r>
      <w:r w:rsidR="00C26192" w:rsidRPr="00C21EC4">
        <w:rPr>
          <w:rFonts w:ascii="Arial Narrow" w:hAnsi="Arial Narrow" w:cs="Arial"/>
          <w:sz w:val="22"/>
          <w:szCs w:val="22"/>
        </w:rPr>
        <w:t xml:space="preserve"> </w:t>
      </w:r>
      <w:r w:rsidRPr="00C21EC4">
        <w:rPr>
          <w:rFonts w:ascii="Arial Narrow" w:hAnsi="Arial Narrow" w:cs="Arial"/>
          <w:sz w:val="22"/>
          <w:szCs w:val="22"/>
        </w:rPr>
        <w:t>Furthermore, we accept that our data (including personal data) generated in connection</w:t>
      </w:r>
      <w:r w:rsidR="001B1BE0" w:rsidRPr="00C21EC4">
        <w:rPr>
          <w:rFonts w:ascii="Arial Narrow" w:hAnsi="Arial Narrow" w:cs="Arial"/>
          <w:sz w:val="22"/>
          <w:szCs w:val="22"/>
        </w:rPr>
        <w:t xml:space="preserve"> </w:t>
      </w:r>
      <w:r w:rsidRPr="00C21EC4">
        <w:rPr>
          <w:rFonts w:ascii="Arial Narrow" w:hAnsi="Arial Narrow" w:cs="Arial"/>
          <w:sz w:val="22"/>
          <w:szCs w:val="22"/>
        </w:rPr>
        <w:t>with the preparation and implementation of the Tender Process and the performance of the</w:t>
      </w:r>
      <w:r w:rsidR="001B1BE0" w:rsidRPr="00C21EC4">
        <w:rPr>
          <w:rFonts w:ascii="Arial Narrow" w:hAnsi="Arial Narrow" w:cs="Arial"/>
          <w:sz w:val="22"/>
          <w:szCs w:val="22"/>
        </w:rPr>
        <w:t xml:space="preserve"> </w:t>
      </w:r>
      <w:r w:rsidRPr="00C21EC4">
        <w:rPr>
          <w:rFonts w:ascii="Arial Narrow" w:hAnsi="Arial Narrow" w:cs="Arial"/>
          <w:sz w:val="22"/>
          <w:szCs w:val="22"/>
        </w:rPr>
        <w:t xml:space="preserve">Contract are stored and processed according to the applicable law by </w:t>
      </w:r>
      <w:r w:rsidR="00BC2DCC" w:rsidRPr="00C21EC4">
        <w:rPr>
          <w:rFonts w:ascii="Arial Narrow" w:hAnsi="Arial Narrow" w:cs="Arial"/>
          <w:sz w:val="22"/>
          <w:szCs w:val="22"/>
        </w:rPr>
        <w:t>ACTED</w:t>
      </w:r>
      <w:r w:rsidR="00D62F20" w:rsidRPr="00C21EC4">
        <w:rPr>
          <w:rFonts w:ascii="Arial Narrow" w:hAnsi="Arial Narrow" w:cs="Arial"/>
          <w:sz w:val="22"/>
          <w:szCs w:val="22"/>
        </w:rPr>
        <w:t xml:space="preserve"> and its donors.</w:t>
      </w:r>
    </w:p>
    <w:p w14:paraId="57F01707" w14:textId="77777777" w:rsidR="00D676B8" w:rsidRPr="00C21EC4" w:rsidRDefault="00D676B8" w:rsidP="000175E7">
      <w:pPr>
        <w:rPr>
          <w:rFonts w:ascii="Arial Narrow" w:hAnsi="Arial Narrow" w:cs="Arial"/>
          <w:sz w:val="22"/>
          <w:szCs w:val="22"/>
        </w:rPr>
      </w:pPr>
    </w:p>
    <w:p w14:paraId="30B05158" w14:textId="77777777" w:rsidR="00F4771F" w:rsidRPr="00C21EC4" w:rsidRDefault="004344E7" w:rsidP="000175E7">
      <w:pPr>
        <w:pStyle w:val="Paragraphedeliste"/>
        <w:numPr>
          <w:ilvl w:val="0"/>
          <w:numId w:val="31"/>
        </w:numPr>
        <w:ind w:left="360"/>
        <w:rPr>
          <w:rFonts w:ascii="Arial Narrow" w:hAnsi="Arial Narrow" w:cs="Arial"/>
          <w:sz w:val="22"/>
          <w:szCs w:val="22"/>
        </w:rPr>
      </w:pPr>
      <w:r w:rsidRPr="00C21EC4">
        <w:rPr>
          <w:rFonts w:ascii="Arial Narrow" w:hAnsi="Arial Narrow" w:cs="Arial"/>
          <w:sz w:val="22"/>
          <w:szCs w:val="22"/>
        </w:rPr>
        <w:t xml:space="preserve">In the case of being awarded a Contract, both parties hereby agree on: </w:t>
      </w:r>
    </w:p>
    <w:p w14:paraId="772D79BA" w14:textId="77777777" w:rsidR="004344E7" w:rsidRPr="00C21EC4" w:rsidRDefault="004344E7"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 xml:space="preserve">require the immediate </w:t>
      </w:r>
      <w:r w:rsidR="00327335" w:rsidRPr="00C21EC4">
        <w:rPr>
          <w:rFonts w:ascii="Arial Narrow" w:hAnsi="Arial Narrow" w:cs="Arial"/>
          <w:sz w:val="22"/>
          <w:szCs w:val="22"/>
        </w:rPr>
        <w:t>cessation of serious breaches to</w:t>
      </w:r>
      <w:r w:rsidRPr="00C21EC4">
        <w:rPr>
          <w:rFonts w:ascii="Arial Narrow" w:hAnsi="Arial Narrow" w:cs="Arial"/>
          <w:sz w:val="22"/>
          <w:szCs w:val="22"/>
        </w:rPr>
        <w:t xml:space="preserve"> the </w:t>
      </w:r>
      <w:r w:rsidR="00327335" w:rsidRPr="00C21EC4">
        <w:rPr>
          <w:rFonts w:ascii="Arial Narrow" w:hAnsi="Arial Narrow" w:cs="Arial"/>
          <w:sz w:val="22"/>
          <w:szCs w:val="22"/>
        </w:rPr>
        <w:t xml:space="preserve">present </w:t>
      </w:r>
      <w:r w:rsidR="00C57275" w:rsidRPr="00C21EC4">
        <w:rPr>
          <w:rFonts w:ascii="Arial Narrow" w:hAnsi="Arial Narrow" w:cs="Arial"/>
          <w:sz w:val="22"/>
          <w:szCs w:val="22"/>
        </w:rPr>
        <w:t>Ethical Declaration</w:t>
      </w:r>
      <w:r w:rsidR="00BE47E6" w:rsidRPr="00C21EC4">
        <w:rPr>
          <w:rFonts w:ascii="Arial Narrow" w:hAnsi="Arial Narrow" w:cs="Arial"/>
          <w:sz w:val="22"/>
          <w:szCs w:val="22"/>
        </w:rPr>
        <w:t xml:space="preserve"> </w:t>
      </w:r>
      <w:r w:rsidR="00327335" w:rsidRPr="00C21EC4">
        <w:rPr>
          <w:rFonts w:ascii="Arial Narrow" w:hAnsi="Arial Narrow" w:cs="Arial"/>
          <w:sz w:val="22"/>
          <w:szCs w:val="22"/>
        </w:rPr>
        <w:t>terms</w:t>
      </w:r>
      <w:r w:rsidR="00D23562" w:rsidRPr="00C21EC4">
        <w:rPr>
          <w:rFonts w:ascii="Arial Narrow" w:hAnsi="Arial Narrow" w:cs="Arial"/>
          <w:sz w:val="22"/>
          <w:szCs w:val="22"/>
        </w:rPr>
        <w:t xml:space="preserve"> </w:t>
      </w:r>
      <w:r w:rsidRPr="00C21EC4">
        <w:rPr>
          <w:rFonts w:ascii="Arial Narrow" w:hAnsi="Arial Narrow" w:cs="Arial"/>
          <w:sz w:val="22"/>
          <w:szCs w:val="22"/>
        </w:rPr>
        <w:t xml:space="preserve">and, where these persist, terminate the business relationship. </w:t>
      </w:r>
    </w:p>
    <w:p w14:paraId="26A3CFD4" w14:textId="77777777" w:rsidR="004344E7" w:rsidRPr="00C21EC4" w:rsidRDefault="00187FBC"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s</w:t>
      </w:r>
      <w:r w:rsidR="004344E7" w:rsidRPr="00C21EC4">
        <w:rPr>
          <w:rFonts w:ascii="Arial Narrow" w:hAnsi="Arial Narrow" w:cs="Arial"/>
          <w:sz w:val="22"/>
          <w:szCs w:val="22"/>
        </w:rPr>
        <w:t xml:space="preserve">eek to ensure all </w:t>
      </w:r>
      <w:r w:rsidR="002A3A89" w:rsidRPr="00C21EC4">
        <w:rPr>
          <w:rFonts w:ascii="Arial Narrow" w:hAnsi="Arial Narrow" w:cs="Arial"/>
          <w:sz w:val="22"/>
          <w:szCs w:val="22"/>
        </w:rPr>
        <w:t>staff</w:t>
      </w:r>
      <w:r w:rsidR="004344E7" w:rsidRPr="00C21EC4">
        <w:rPr>
          <w:rFonts w:ascii="Arial Narrow" w:hAnsi="Arial Narrow" w:cs="Arial"/>
          <w:sz w:val="22"/>
          <w:szCs w:val="22"/>
        </w:rPr>
        <w:t xml:space="preserve"> are aware of their rights and involved in the decisions which affect them. </w:t>
      </w:r>
    </w:p>
    <w:p w14:paraId="7568CA36" w14:textId="77777777" w:rsidR="004344E7" w:rsidRPr="00C21EC4" w:rsidRDefault="00776AF5"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r</w:t>
      </w:r>
      <w:r w:rsidR="004344E7" w:rsidRPr="00C21EC4">
        <w:rPr>
          <w:rFonts w:ascii="Arial Narrow" w:hAnsi="Arial Narrow" w:cs="Arial"/>
          <w:sz w:val="22"/>
          <w:szCs w:val="22"/>
        </w:rPr>
        <w:t xml:space="preserve">ecognise official regulation and inspection of workplace standards, and the interests of legitimate trades unions and other representative organisations. </w:t>
      </w:r>
    </w:p>
    <w:p w14:paraId="50225D6C" w14:textId="77777777" w:rsidR="004344E7" w:rsidRPr="00C21EC4" w:rsidRDefault="004344E7"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seek arbitration in the case of unresolved disputes.</w:t>
      </w:r>
    </w:p>
    <w:p w14:paraId="5166CFFA" w14:textId="77777777" w:rsidR="004344E7" w:rsidRPr="00C21EC4" w:rsidRDefault="004344E7" w:rsidP="004344E7">
      <w:pPr>
        <w:rPr>
          <w:rFonts w:ascii="Arial Narrow" w:hAnsi="Arial Narrow" w:cs="Arial"/>
          <w:sz w:val="22"/>
          <w:szCs w:val="22"/>
        </w:rPr>
      </w:pPr>
      <w:r w:rsidRPr="00C21EC4">
        <w:rPr>
          <w:rFonts w:ascii="Arial Narrow" w:hAnsi="Arial Narrow" w:cs="Arial"/>
          <w:sz w:val="22"/>
          <w:szCs w:val="22"/>
        </w:rPr>
        <w:t xml:space="preserve"> </w:t>
      </w:r>
    </w:p>
    <w:p w14:paraId="70457831" w14:textId="77777777" w:rsidR="00680F3C"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Name</w:t>
      </w:r>
      <w:r w:rsidR="00515A65" w:rsidRPr="00C21EC4">
        <w:rPr>
          <w:rFonts w:ascii="Arial Narrow" w:hAnsi="Arial Narrow" w:cs="Arial"/>
          <w:sz w:val="22"/>
          <w:szCs w:val="22"/>
          <w:lang w:val="en-GB"/>
        </w:rPr>
        <w:t xml:space="preserve"> (company’</w:t>
      </w:r>
      <w:r w:rsidR="00A06ABE" w:rsidRPr="00C21EC4">
        <w:rPr>
          <w:rFonts w:ascii="Arial Narrow" w:hAnsi="Arial Narrow" w:cs="Arial"/>
          <w:sz w:val="22"/>
          <w:szCs w:val="22"/>
          <w:lang w:val="en-GB"/>
        </w:rPr>
        <w:t>s legal representative, or representative otherwise authorized by the supplier’s legal representative)</w:t>
      </w:r>
      <w:r w:rsidRPr="00C21EC4">
        <w:rPr>
          <w:rFonts w:ascii="Arial Narrow" w:hAnsi="Arial Narrow" w:cs="Arial"/>
          <w:sz w:val="22"/>
          <w:szCs w:val="22"/>
          <w:lang w:val="en-GB"/>
        </w:rPr>
        <w:t xml:space="preserve">: </w:t>
      </w:r>
    </w:p>
    <w:p w14:paraId="6E9E685E"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 xml:space="preserve">______________________________ </w:t>
      </w:r>
    </w:p>
    <w:p w14:paraId="4E16C6BF" w14:textId="77777777" w:rsidR="00EF1D79" w:rsidRPr="00C21EC4" w:rsidRDefault="00EF1D79" w:rsidP="00EF1D79">
      <w:pPr>
        <w:rPr>
          <w:rFonts w:ascii="Arial Narrow" w:hAnsi="Arial Narrow" w:cs="Arial"/>
          <w:sz w:val="22"/>
          <w:szCs w:val="22"/>
          <w:lang w:val="en-GB"/>
        </w:rPr>
      </w:pPr>
    </w:p>
    <w:p w14:paraId="5AD37D1A"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In the capacity of: _______________________</w:t>
      </w:r>
    </w:p>
    <w:p w14:paraId="7E7347FA" w14:textId="77777777" w:rsidR="00EF1D79" w:rsidRPr="00C21EC4" w:rsidRDefault="00EF1D79" w:rsidP="00EF1D79">
      <w:pPr>
        <w:rPr>
          <w:rFonts w:ascii="Arial Narrow" w:hAnsi="Arial Narrow" w:cs="Arial"/>
          <w:sz w:val="22"/>
          <w:szCs w:val="22"/>
          <w:lang w:val="en-GB"/>
        </w:rPr>
      </w:pPr>
    </w:p>
    <w:p w14:paraId="279D337D"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Duly empowered to sign in the name and on behalf of: _______________________________</w:t>
      </w:r>
    </w:p>
    <w:p w14:paraId="54CD0B04" w14:textId="77777777" w:rsidR="00EF1D79" w:rsidRPr="00C21EC4" w:rsidRDefault="00EF1D79" w:rsidP="00EF1D79">
      <w:pPr>
        <w:rPr>
          <w:rFonts w:ascii="Arial Narrow" w:hAnsi="Arial Narrow" w:cs="Arial"/>
          <w:sz w:val="22"/>
          <w:szCs w:val="22"/>
          <w:lang w:val="en-GB"/>
        </w:rPr>
      </w:pPr>
    </w:p>
    <w:p w14:paraId="592C72AA" w14:textId="77777777" w:rsidR="008A0167"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Signature: _______________________________</w:t>
      </w:r>
    </w:p>
    <w:p w14:paraId="50430B8F" w14:textId="77777777" w:rsidR="00E469BF" w:rsidRDefault="00E469BF">
      <w:pPr>
        <w:rPr>
          <w:rFonts w:ascii="Arial Narrow" w:hAnsi="Arial Narrow" w:cs="Arial"/>
          <w:b/>
          <w:sz w:val="22"/>
          <w:szCs w:val="22"/>
          <w:lang w:val="en-GB"/>
        </w:rPr>
      </w:pPr>
      <w:r>
        <w:rPr>
          <w:rFonts w:ascii="Arial Narrow" w:hAnsi="Arial Narrow" w:cs="Arial"/>
          <w:b/>
          <w:sz w:val="22"/>
          <w:szCs w:val="22"/>
          <w:lang w:val="en-GB"/>
        </w:rPr>
        <w:br w:type="page"/>
      </w:r>
    </w:p>
    <w:p w14:paraId="1937D846" w14:textId="6A2CB5B0" w:rsidR="009A55D4" w:rsidRPr="00C21EC4" w:rsidRDefault="003D5004" w:rsidP="00DB5A3D">
      <w:pPr>
        <w:rPr>
          <w:rFonts w:ascii="Arial Narrow" w:hAnsi="Arial Narrow" w:cs="Arial"/>
          <w:b/>
          <w:sz w:val="22"/>
          <w:szCs w:val="22"/>
          <w:lang w:val="en-GB"/>
        </w:rPr>
      </w:pPr>
      <w:r w:rsidRPr="00C21EC4">
        <w:rPr>
          <w:rFonts w:ascii="Arial Narrow" w:hAnsi="Arial Narrow" w:cs="Arial"/>
          <w:b/>
          <w:sz w:val="22"/>
          <w:szCs w:val="22"/>
          <w:lang w:val="en-GB"/>
        </w:rPr>
        <w:lastRenderedPageBreak/>
        <w:t xml:space="preserve">Appendix </w:t>
      </w:r>
      <w:r w:rsidR="009A55D4" w:rsidRPr="00C21EC4">
        <w:rPr>
          <w:rFonts w:ascii="Arial Narrow" w:hAnsi="Arial Narrow" w:cs="Arial"/>
          <w:b/>
          <w:sz w:val="22"/>
          <w:szCs w:val="22"/>
          <w:lang w:val="en-GB"/>
        </w:rPr>
        <w:t xml:space="preserve">– Summary of Labour </w:t>
      </w:r>
      <w:r w:rsidR="00D21619" w:rsidRPr="00C21EC4">
        <w:rPr>
          <w:rFonts w:ascii="Arial Narrow" w:hAnsi="Arial Narrow" w:cs="Arial"/>
          <w:b/>
          <w:sz w:val="22"/>
          <w:szCs w:val="22"/>
          <w:lang w:val="en-GB"/>
        </w:rPr>
        <w:t xml:space="preserve">&amp; Environmental </w:t>
      </w:r>
      <w:r w:rsidR="009A55D4" w:rsidRPr="00C21EC4">
        <w:rPr>
          <w:rFonts w:ascii="Arial Narrow" w:hAnsi="Arial Narrow" w:cs="Arial"/>
          <w:b/>
          <w:sz w:val="22"/>
          <w:szCs w:val="22"/>
          <w:lang w:val="en-GB"/>
        </w:rPr>
        <w:t>Standards</w:t>
      </w:r>
    </w:p>
    <w:p w14:paraId="0E70BA38" w14:textId="77777777" w:rsidR="009A55D4" w:rsidRPr="00C21EC4" w:rsidRDefault="009A55D4" w:rsidP="00DB5A3D">
      <w:pPr>
        <w:rPr>
          <w:rFonts w:ascii="Arial Narrow" w:hAnsi="Arial Narrow" w:cs="Arial"/>
          <w:sz w:val="22"/>
          <w:szCs w:val="22"/>
          <w:lang w:val="en-GB"/>
        </w:rPr>
      </w:pPr>
    </w:p>
    <w:p w14:paraId="15A4A015" w14:textId="77777777" w:rsidR="006D0DC7" w:rsidRPr="00C21EC4" w:rsidRDefault="006D0DC7" w:rsidP="004547FD">
      <w:pPr>
        <w:pStyle w:val="Paragraphedeliste"/>
        <w:numPr>
          <w:ilvl w:val="0"/>
          <w:numId w:val="45"/>
        </w:numPr>
        <w:tabs>
          <w:tab w:val="left" w:pos="6521"/>
        </w:tabs>
        <w:jc w:val="both"/>
        <w:rPr>
          <w:rFonts w:ascii="Arial Narrow" w:hAnsi="Arial Narrow" w:cs="Arial"/>
          <w:sz w:val="22"/>
          <w:szCs w:val="22"/>
        </w:rPr>
      </w:pPr>
      <w:r w:rsidRPr="00C21EC4">
        <w:rPr>
          <w:rFonts w:ascii="Arial Narrow" w:hAnsi="Arial Narrow" w:cs="Arial"/>
          <w:sz w:val="22"/>
          <w:szCs w:val="22"/>
          <w:u w:val="single"/>
        </w:rPr>
        <w:t>Summary of Labour standards</w:t>
      </w:r>
      <w:r w:rsidRPr="00C21EC4">
        <w:rPr>
          <w:rFonts w:ascii="Arial Narrow" w:hAnsi="Arial Narrow" w:cs="Arial"/>
          <w:sz w:val="22"/>
          <w:szCs w:val="22"/>
        </w:rPr>
        <w:t xml:space="preserve"> (indicative only, please refer to ACTED policies and ILO standards)</w:t>
      </w:r>
    </w:p>
    <w:p w14:paraId="336A26F9"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 xml:space="preserve">The labour standards in this code are based on the conventions of the International Labour Organisation (ILO). </w:t>
      </w:r>
    </w:p>
    <w:p w14:paraId="0A65E258" w14:textId="77777777" w:rsidR="00304F6E" w:rsidRPr="00C21EC4" w:rsidRDefault="00304F6E" w:rsidP="00304F6E">
      <w:pPr>
        <w:jc w:val="both"/>
        <w:rPr>
          <w:rFonts w:ascii="Arial Narrow" w:hAnsi="Arial Narrow" w:cs="Arial"/>
          <w:sz w:val="22"/>
          <w:szCs w:val="22"/>
        </w:rPr>
      </w:pPr>
    </w:p>
    <w:p w14:paraId="01A9132E"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Employment is freely chosen</w:t>
      </w:r>
      <w:r w:rsidRPr="00C21EC4">
        <w:rPr>
          <w:rFonts w:ascii="Arial Narrow" w:hAnsi="Arial Narrow" w:cs="Arial"/>
          <w:sz w:val="22"/>
          <w:szCs w:val="22"/>
        </w:rPr>
        <w:t xml:space="preserve"> </w:t>
      </w:r>
    </w:p>
    <w:p w14:paraId="4E516A95" w14:textId="77777777" w:rsidR="00304F6E" w:rsidRPr="00C21EC4" w:rsidRDefault="00304F6E" w:rsidP="00304F6E">
      <w:pPr>
        <w:jc w:val="both"/>
        <w:rPr>
          <w:rFonts w:ascii="Arial Narrow" w:hAnsi="Arial Narrow" w:cs="Arial"/>
          <w:sz w:val="22"/>
          <w:szCs w:val="22"/>
        </w:rPr>
      </w:pPr>
    </w:p>
    <w:p w14:paraId="2472A9AD"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is no forced, bonded or involuntary prison labour. Workers are not required to lodge `deposits’ or their identity papers with the employer and are free to leave their employer after reasonable notice.</w:t>
      </w:r>
    </w:p>
    <w:p w14:paraId="5DE42517" w14:textId="77777777" w:rsidR="00304F6E" w:rsidRPr="00C21EC4" w:rsidRDefault="00304F6E" w:rsidP="00304F6E">
      <w:pPr>
        <w:jc w:val="both"/>
        <w:rPr>
          <w:rFonts w:ascii="Arial Narrow" w:hAnsi="Arial Narrow" w:cs="Arial"/>
          <w:sz w:val="22"/>
          <w:szCs w:val="22"/>
        </w:rPr>
      </w:pPr>
    </w:p>
    <w:p w14:paraId="146FDBFE"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Freedom of association and the right to collective bargaining are respected</w:t>
      </w:r>
      <w:r w:rsidRPr="00C21EC4">
        <w:rPr>
          <w:rFonts w:ascii="Arial Narrow" w:hAnsi="Arial Narrow" w:cs="Arial"/>
          <w:sz w:val="22"/>
          <w:szCs w:val="22"/>
        </w:rPr>
        <w:t xml:space="preserve"> </w:t>
      </w:r>
    </w:p>
    <w:p w14:paraId="225763AF" w14:textId="77777777" w:rsidR="00304F6E" w:rsidRPr="00C21EC4" w:rsidRDefault="00304F6E" w:rsidP="00304F6E">
      <w:pPr>
        <w:jc w:val="both"/>
        <w:rPr>
          <w:rFonts w:ascii="Arial Narrow" w:hAnsi="Arial Narrow" w:cs="Arial"/>
          <w:sz w:val="22"/>
          <w:szCs w:val="22"/>
        </w:rPr>
      </w:pPr>
    </w:p>
    <w:p w14:paraId="0D980433"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Workers, without distinction, have the right to join or form trade unions of their own choosing and to bargain collectively. The employer adopts an open attitude towards the legitimate activities of trade unions. Workers representatives are not discriminated against and have access to carry out their representative functions in the workplace. Where the right to freedom of association and collective bargaining is restricted under law, the employer facilitates, and does not hinder, the development of parallel means for independent and free association and bargaining.</w:t>
      </w:r>
    </w:p>
    <w:p w14:paraId="1BE5C0EB" w14:textId="77777777" w:rsidR="00304F6E" w:rsidRPr="00C21EC4" w:rsidRDefault="00304F6E" w:rsidP="00304F6E">
      <w:pPr>
        <w:jc w:val="both"/>
        <w:rPr>
          <w:rFonts w:ascii="Arial Narrow" w:hAnsi="Arial Narrow" w:cs="Arial"/>
          <w:sz w:val="22"/>
          <w:szCs w:val="22"/>
        </w:rPr>
      </w:pPr>
    </w:p>
    <w:p w14:paraId="5826A72D"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Working conditions are safe and hygienic</w:t>
      </w:r>
      <w:r w:rsidRPr="00C21EC4">
        <w:rPr>
          <w:rFonts w:ascii="Arial Narrow" w:hAnsi="Arial Narrow" w:cs="Arial"/>
          <w:sz w:val="22"/>
          <w:szCs w:val="22"/>
        </w:rPr>
        <w:t xml:space="preserve"> </w:t>
      </w:r>
    </w:p>
    <w:p w14:paraId="5DE83ED7" w14:textId="77777777" w:rsidR="00304F6E" w:rsidRPr="00C21EC4" w:rsidRDefault="00304F6E" w:rsidP="00304F6E">
      <w:pPr>
        <w:jc w:val="both"/>
        <w:rPr>
          <w:rFonts w:ascii="Arial Narrow" w:hAnsi="Arial Narrow" w:cs="Arial"/>
          <w:sz w:val="22"/>
          <w:szCs w:val="22"/>
        </w:rPr>
      </w:pPr>
    </w:p>
    <w:p w14:paraId="31BFA19D"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A safe and hygienic working environment shall be provided, bearing in mind the prevailing knowledge of the industry and of any specific hazards. Adequate steps shall be taken to prevent accidents and injury to health arising out of, associated with, or occurring in the course of work, by minimising, so far as is reasonably practicable, the causes of hazards inherent in the working environment. Workers shall receive regular and recorded health and safety training, and such training shall be repeated for new or reassigned workers. Access to clean toilet facilities and potable water and, if appropriate, sanitary facilities for food storage shall be provided. Accommodation, where provided, shall be clean, safe, and meet the basic needs of the workers. The company observing the standards shall assign responsibility for health and safety to a senior management representative.</w:t>
      </w:r>
    </w:p>
    <w:p w14:paraId="1FA7BFE8" w14:textId="77777777" w:rsidR="00304F6E" w:rsidRPr="00C21EC4" w:rsidRDefault="00304F6E" w:rsidP="00304F6E">
      <w:pPr>
        <w:jc w:val="both"/>
        <w:rPr>
          <w:rFonts w:ascii="Arial Narrow" w:hAnsi="Arial Narrow" w:cs="Arial"/>
          <w:sz w:val="22"/>
          <w:szCs w:val="22"/>
        </w:rPr>
      </w:pPr>
    </w:p>
    <w:p w14:paraId="0179DFC8"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Child Labour shall not be used</w:t>
      </w:r>
      <w:r w:rsidRPr="00C21EC4">
        <w:rPr>
          <w:rFonts w:ascii="Arial Narrow" w:hAnsi="Arial Narrow" w:cs="Arial"/>
          <w:sz w:val="22"/>
          <w:szCs w:val="22"/>
        </w:rPr>
        <w:t xml:space="preserve"> </w:t>
      </w:r>
    </w:p>
    <w:p w14:paraId="3B8AAD7C" w14:textId="77777777" w:rsidR="00304F6E" w:rsidRPr="00C21EC4" w:rsidRDefault="00304F6E" w:rsidP="00304F6E">
      <w:pPr>
        <w:jc w:val="both"/>
        <w:rPr>
          <w:rFonts w:ascii="Arial Narrow" w:hAnsi="Arial Narrow" w:cs="Arial"/>
          <w:sz w:val="22"/>
          <w:szCs w:val="22"/>
        </w:rPr>
      </w:pPr>
    </w:p>
    <w:p w14:paraId="522E3FDE"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shall be no new recruitment of child labour. Companies shall develop or participate in and contribute to policies and programmes, which provide for the transition of any child found to be performing child labour to enable her/him to attend and remain in quality education until no longer a child. Children and young people under 18 years of age shall not be employed at night or in hazardous conditions. These policies and procedures shall conform to the provisions of the relevant International Labour Organisation (ILO) standards.</w:t>
      </w:r>
    </w:p>
    <w:p w14:paraId="53551A70" w14:textId="77777777" w:rsidR="00304F6E" w:rsidRPr="00C21EC4" w:rsidRDefault="00304F6E" w:rsidP="00304F6E">
      <w:pPr>
        <w:jc w:val="both"/>
        <w:rPr>
          <w:rFonts w:ascii="Arial Narrow" w:hAnsi="Arial Narrow" w:cs="Arial"/>
          <w:sz w:val="22"/>
          <w:szCs w:val="22"/>
        </w:rPr>
      </w:pPr>
    </w:p>
    <w:p w14:paraId="02E41F05"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Living wages are paid</w:t>
      </w:r>
      <w:r w:rsidRPr="00C21EC4">
        <w:rPr>
          <w:rFonts w:ascii="Arial Narrow" w:hAnsi="Arial Narrow" w:cs="Arial"/>
          <w:sz w:val="22"/>
          <w:szCs w:val="22"/>
        </w:rPr>
        <w:t xml:space="preserve"> </w:t>
      </w:r>
    </w:p>
    <w:p w14:paraId="0486BE9D" w14:textId="77777777" w:rsidR="00304F6E" w:rsidRPr="00C21EC4" w:rsidRDefault="00304F6E" w:rsidP="00304F6E">
      <w:pPr>
        <w:jc w:val="both"/>
        <w:rPr>
          <w:rFonts w:ascii="Arial Narrow" w:hAnsi="Arial Narrow" w:cs="Arial"/>
          <w:sz w:val="22"/>
          <w:szCs w:val="22"/>
        </w:rPr>
      </w:pPr>
    </w:p>
    <w:p w14:paraId="404B3E91"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Wages and benefits paid for a standard working week meet, at a minimum, national legal standards or industry benchmarks. In any event wages should always be high enough to meet basic needs and to provide some discretionary income. All workers shall be provided with written and understandable information about their employment conditions in respect to wages before they enter employment, and about the particulars of their wages for the pay period concerned each time that they are paid. Deductions from wages as a disciplinary measure shall not be permitted nor shall any deductions from wages not provided for by national law be permitted without the express and informed permission of the worker concerned. All disciplinary measures should be recorded.</w:t>
      </w:r>
    </w:p>
    <w:p w14:paraId="21AC0D9F" w14:textId="77777777" w:rsidR="00304F6E" w:rsidRPr="00C21EC4" w:rsidRDefault="00304F6E" w:rsidP="00304F6E">
      <w:pPr>
        <w:jc w:val="both"/>
        <w:rPr>
          <w:rFonts w:ascii="Arial Narrow" w:hAnsi="Arial Narrow" w:cs="Arial"/>
          <w:sz w:val="22"/>
          <w:szCs w:val="22"/>
        </w:rPr>
      </w:pPr>
    </w:p>
    <w:p w14:paraId="609345DB"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Working hours are not excessive</w:t>
      </w:r>
      <w:r w:rsidRPr="00C21EC4">
        <w:rPr>
          <w:rFonts w:ascii="Arial Narrow" w:hAnsi="Arial Narrow" w:cs="Arial"/>
          <w:sz w:val="22"/>
          <w:szCs w:val="22"/>
        </w:rPr>
        <w:t xml:space="preserve"> </w:t>
      </w:r>
    </w:p>
    <w:p w14:paraId="0CEBCC23" w14:textId="77777777" w:rsidR="00304F6E" w:rsidRPr="00C21EC4" w:rsidRDefault="00304F6E" w:rsidP="00304F6E">
      <w:pPr>
        <w:jc w:val="both"/>
        <w:rPr>
          <w:rFonts w:ascii="Arial Narrow" w:hAnsi="Arial Narrow" w:cs="Arial"/>
          <w:sz w:val="22"/>
          <w:szCs w:val="22"/>
        </w:rPr>
      </w:pPr>
    </w:p>
    <w:p w14:paraId="4D030B91"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Working hours comply with national laws and benchmark industry standards, whichever affords greater protection. In any event, workers shall not on a regular basis be required to work in excess of the local legal working hours. Overtime shall be voluntary, shall not exceed local legal limits, shall not be demanded on a regular basis and shall always be compensated at a premium rate.</w:t>
      </w:r>
    </w:p>
    <w:p w14:paraId="08DFA401" w14:textId="77777777" w:rsidR="00304F6E" w:rsidRPr="00C21EC4" w:rsidRDefault="00304F6E" w:rsidP="00304F6E">
      <w:pPr>
        <w:jc w:val="both"/>
        <w:rPr>
          <w:rFonts w:ascii="Arial Narrow" w:hAnsi="Arial Narrow" w:cs="Arial"/>
          <w:sz w:val="22"/>
          <w:szCs w:val="22"/>
        </w:rPr>
      </w:pPr>
    </w:p>
    <w:p w14:paraId="06A3642D"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No discrimination is practised</w:t>
      </w:r>
    </w:p>
    <w:p w14:paraId="4546D376" w14:textId="77777777" w:rsidR="00304F6E" w:rsidRPr="00C21EC4" w:rsidRDefault="00304F6E" w:rsidP="00304F6E">
      <w:pPr>
        <w:jc w:val="both"/>
        <w:rPr>
          <w:rFonts w:ascii="Arial Narrow" w:hAnsi="Arial Narrow" w:cs="Arial"/>
          <w:sz w:val="22"/>
          <w:szCs w:val="22"/>
        </w:rPr>
      </w:pPr>
    </w:p>
    <w:p w14:paraId="492B29C9"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is no discrimination in hiring, compensation, access to training, promotion, termination or retirement based on race, caste, national origin, religion, age, disability, gender, marital status, sexual orientation, union membership or political affiliation.</w:t>
      </w:r>
    </w:p>
    <w:p w14:paraId="17EEEEA5" w14:textId="77777777" w:rsidR="00304F6E" w:rsidRPr="00C21EC4" w:rsidRDefault="00304F6E" w:rsidP="00304F6E">
      <w:pPr>
        <w:jc w:val="both"/>
        <w:rPr>
          <w:rFonts w:ascii="Arial Narrow" w:hAnsi="Arial Narrow" w:cs="Arial"/>
          <w:sz w:val="22"/>
          <w:szCs w:val="22"/>
        </w:rPr>
      </w:pPr>
    </w:p>
    <w:p w14:paraId="4445F5A0"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Regular employment is provided</w:t>
      </w:r>
      <w:r w:rsidRPr="00C21EC4">
        <w:rPr>
          <w:rFonts w:ascii="Arial Narrow" w:hAnsi="Arial Narrow" w:cs="Arial"/>
          <w:sz w:val="22"/>
          <w:szCs w:val="22"/>
        </w:rPr>
        <w:t xml:space="preserve"> </w:t>
      </w:r>
    </w:p>
    <w:p w14:paraId="4AECD21E" w14:textId="77777777" w:rsidR="00304F6E" w:rsidRPr="00C21EC4" w:rsidRDefault="00304F6E" w:rsidP="00304F6E">
      <w:pPr>
        <w:jc w:val="both"/>
        <w:rPr>
          <w:rFonts w:ascii="Arial Narrow" w:hAnsi="Arial Narrow" w:cs="Arial"/>
          <w:sz w:val="22"/>
          <w:szCs w:val="22"/>
        </w:rPr>
      </w:pPr>
    </w:p>
    <w:p w14:paraId="7A459E50"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To every extent possible work performed must be on the basis of a recognised employment relationship established through national law and practice. Obligations to employees under labour or social security laws and regulations arising from the regular employment relationship shall not be avoided through the use of labour-only contracting, sub-contracting or home-working arrangements, or through apprenticeship schemes where there is no real intent to impart skills or provide regular employment, nor shall any such obligations be avoided through the excessive use of fixed-term contracts of employment.</w:t>
      </w:r>
    </w:p>
    <w:p w14:paraId="5BD765F6" w14:textId="77777777" w:rsidR="00304F6E" w:rsidRPr="00C21EC4" w:rsidRDefault="00304F6E" w:rsidP="00304F6E">
      <w:pPr>
        <w:jc w:val="both"/>
        <w:rPr>
          <w:rFonts w:ascii="Arial Narrow" w:hAnsi="Arial Narrow" w:cs="Arial"/>
          <w:sz w:val="22"/>
          <w:szCs w:val="22"/>
        </w:rPr>
      </w:pPr>
    </w:p>
    <w:p w14:paraId="716F74CB"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No harsh or inhumane treatment is allowed</w:t>
      </w:r>
    </w:p>
    <w:p w14:paraId="5BE07533"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 xml:space="preserve"> </w:t>
      </w:r>
    </w:p>
    <w:p w14:paraId="4CFCFD45"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Physical abuse or discipline, the threat of physical abuse, sexual or other harassment and verbal abuse or other forms of intimidation shall be prohibited.</w:t>
      </w:r>
    </w:p>
    <w:p w14:paraId="5E6FDEBD" w14:textId="77777777" w:rsidR="004547FD" w:rsidRPr="00C21EC4" w:rsidRDefault="004547FD" w:rsidP="004547FD">
      <w:pPr>
        <w:rPr>
          <w:rFonts w:ascii="Arial Narrow" w:hAnsi="Arial Narrow" w:cs="Arial"/>
          <w:sz w:val="22"/>
          <w:szCs w:val="22"/>
          <w:lang w:val="en-GB"/>
        </w:rPr>
      </w:pPr>
    </w:p>
    <w:p w14:paraId="04C0E2C3" w14:textId="77777777" w:rsidR="004547FD" w:rsidRPr="00C21EC4" w:rsidRDefault="004547FD" w:rsidP="004547FD">
      <w:pPr>
        <w:pStyle w:val="Paragraphedeliste"/>
        <w:numPr>
          <w:ilvl w:val="0"/>
          <w:numId w:val="45"/>
        </w:numPr>
        <w:tabs>
          <w:tab w:val="left" w:pos="6521"/>
        </w:tabs>
        <w:jc w:val="both"/>
        <w:rPr>
          <w:rFonts w:ascii="Arial Narrow" w:hAnsi="Arial Narrow" w:cs="Arial"/>
          <w:sz w:val="22"/>
          <w:szCs w:val="22"/>
        </w:rPr>
      </w:pPr>
      <w:r w:rsidRPr="00C21EC4">
        <w:rPr>
          <w:rFonts w:ascii="Arial Narrow" w:hAnsi="Arial Narrow" w:cs="Arial"/>
          <w:sz w:val="22"/>
          <w:szCs w:val="22"/>
          <w:u w:val="single"/>
        </w:rPr>
        <w:t>Summary of Environmental standards</w:t>
      </w:r>
      <w:r w:rsidRPr="00C21EC4">
        <w:rPr>
          <w:rFonts w:ascii="Arial Narrow" w:hAnsi="Arial Narrow" w:cs="Arial"/>
          <w:sz w:val="22"/>
          <w:szCs w:val="22"/>
        </w:rPr>
        <w:t xml:space="preserve"> (indicative only, please refer to ACTED policies</w:t>
      </w:r>
      <w:r w:rsidR="006D7D20" w:rsidRPr="00C21EC4">
        <w:rPr>
          <w:rFonts w:ascii="Arial Narrow" w:hAnsi="Arial Narrow" w:cs="Arial"/>
          <w:sz w:val="22"/>
          <w:szCs w:val="22"/>
        </w:rPr>
        <w:t xml:space="preserve">, Global Compact here </w:t>
      </w:r>
      <w:hyperlink r:id="rId10" w:history="1">
        <w:r w:rsidR="006D7D20" w:rsidRPr="00C21EC4">
          <w:rPr>
            <w:rStyle w:val="Lienhypertexte"/>
            <w:rFonts w:ascii="Arial Narrow" w:hAnsi="Arial Narrow" w:cs="Arial"/>
            <w:color w:val="233A69"/>
            <w:sz w:val="22"/>
            <w:szCs w:val="22"/>
          </w:rPr>
          <w:t>https://www.unglobalcompact.org/what-is-gc/mission/principles</w:t>
        </w:r>
      </w:hyperlink>
      <w:r w:rsidR="006D7D20" w:rsidRPr="00C21EC4">
        <w:rPr>
          <w:rFonts w:ascii="Arial Narrow" w:hAnsi="Arial Narrow" w:cs="Arial"/>
          <w:sz w:val="22"/>
          <w:szCs w:val="22"/>
        </w:rPr>
        <w:t xml:space="preserve"> &amp; Green Procurement Policy here: </w:t>
      </w:r>
      <w:hyperlink r:id="rId11" w:history="1">
        <w:r w:rsidR="006D7D20" w:rsidRPr="00C21EC4">
          <w:rPr>
            <w:rStyle w:val="Lienhypertexte"/>
            <w:rFonts w:ascii="Arial Narrow" w:hAnsi="Arial Narrow" w:cs="Arial"/>
            <w:color w:val="233A69"/>
            <w:sz w:val="22"/>
            <w:szCs w:val="22"/>
          </w:rPr>
          <w:t>https://ec.europa.eu/environment/gpp/index_en.htm</w:t>
        </w:r>
      </w:hyperlink>
      <w:r w:rsidRPr="00C21EC4">
        <w:rPr>
          <w:rFonts w:ascii="Arial Narrow" w:hAnsi="Arial Narrow" w:cs="Arial"/>
          <w:sz w:val="22"/>
          <w:szCs w:val="22"/>
        </w:rPr>
        <w:t>)</w:t>
      </w:r>
    </w:p>
    <w:p w14:paraId="76C80E1B" w14:textId="77777777" w:rsidR="00232CB9" w:rsidRPr="00C21EC4" w:rsidRDefault="00232CB9" w:rsidP="00DB5A3D">
      <w:pPr>
        <w:rPr>
          <w:rFonts w:ascii="Arial Narrow" w:hAnsi="Arial Narrow" w:cs="Arial"/>
          <w:sz w:val="22"/>
          <w:szCs w:val="22"/>
        </w:rPr>
      </w:pPr>
    </w:p>
    <w:p w14:paraId="73D215A5" w14:textId="77777777" w:rsidR="00232CB9" w:rsidRPr="00C21EC4" w:rsidRDefault="00F254F4" w:rsidP="00232CB9">
      <w:pPr>
        <w:jc w:val="both"/>
        <w:rPr>
          <w:rFonts w:ascii="Arial Narrow" w:hAnsi="Arial Narrow" w:cs="Arial"/>
          <w:sz w:val="22"/>
          <w:szCs w:val="22"/>
        </w:rPr>
      </w:pPr>
      <w:r w:rsidRPr="00C21EC4">
        <w:rPr>
          <w:rFonts w:ascii="Arial Narrow" w:hAnsi="Arial Narrow" w:cs="Arial"/>
          <w:sz w:val="22"/>
          <w:szCs w:val="22"/>
        </w:rPr>
        <w:t xml:space="preserve">ACTED suppliers will minimise, and wherever possible, eliminate the release of any pollutant that may cause environmental damage to the air, water, earth or its inhabitants, while </w:t>
      </w:r>
      <w:r w:rsidR="00232CB9" w:rsidRPr="00C21EC4">
        <w:rPr>
          <w:rFonts w:ascii="Arial Narrow" w:hAnsi="Arial Narrow" w:cs="Arial"/>
          <w:sz w:val="22"/>
          <w:szCs w:val="22"/>
        </w:rPr>
        <w:t>as a minimum comply</w:t>
      </w:r>
      <w:r w:rsidRPr="00C21EC4">
        <w:rPr>
          <w:rFonts w:ascii="Arial Narrow" w:hAnsi="Arial Narrow" w:cs="Arial"/>
          <w:sz w:val="22"/>
          <w:szCs w:val="22"/>
        </w:rPr>
        <w:t>ing</w:t>
      </w:r>
      <w:r w:rsidR="00232CB9" w:rsidRPr="00C21EC4">
        <w:rPr>
          <w:rFonts w:ascii="Arial Narrow" w:hAnsi="Arial Narrow" w:cs="Arial"/>
          <w:sz w:val="22"/>
          <w:szCs w:val="22"/>
        </w:rPr>
        <w:t xml:space="preserve"> with all statutory and other legal requirements relating to the environmental impacts of their business. Detailed performance standards are a matter for suppliers, but should address at least the following: </w:t>
      </w:r>
    </w:p>
    <w:p w14:paraId="5D955440" w14:textId="77777777" w:rsidR="00323580" w:rsidRPr="00C21EC4" w:rsidRDefault="00323580" w:rsidP="00232CB9">
      <w:pPr>
        <w:jc w:val="both"/>
        <w:rPr>
          <w:rFonts w:ascii="Arial Narrow" w:hAnsi="Arial Narrow" w:cs="Arial"/>
          <w:sz w:val="22"/>
          <w:szCs w:val="22"/>
        </w:rPr>
      </w:pPr>
    </w:p>
    <w:p w14:paraId="44CDF816" w14:textId="77777777" w:rsidR="00F413DA" w:rsidRPr="00C21EC4" w:rsidRDefault="00F413DA" w:rsidP="00F413DA">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 xml:space="preserve">Sustainable use of natural resources </w:t>
      </w:r>
    </w:p>
    <w:p w14:paraId="2CB33FDB" w14:textId="77777777" w:rsidR="00F413DA" w:rsidRPr="00C21EC4" w:rsidRDefault="00F413DA" w:rsidP="00F413DA">
      <w:pPr>
        <w:jc w:val="both"/>
        <w:rPr>
          <w:rFonts w:ascii="Arial Narrow" w:hAnsi="Arial Narrow" w:cs="Arial"/>
          <w:sz w:val="22"/>
          <w:szCs w:val="22"/>
        </w:rPr>
      </w:pPr>
    </w:p>
    <w:p w14:paraId="73A5828E" w14:textId="77777777" w:rsidR="00F413DA" w:rsidRPr="00C21EC4" w:rsidRDefault="00F413DA" w:rsidP="00F413DA">
      <w:pPr>
        <w:jc w:val="both"/>
        <w:rPr>
          <w:rFonts w:ascii="Arial Narrow" w:hAnsi="Arial Narrow" w:cs="Arial"/>
          <w:sz w:val="22"/>
          <w:szCs w:val="22"/>
        </w:rPr>
      </w:pPr>
      <w:r w:rsidRPr="00C21EC4">
        <w:rPr>
          <w:rFonts w:ascii="Arial Narrow" w:hAnsi="Arial Narrow" w:cs="Arial"/>
          <w:sz w:val="22"/>
          <w:szCs w:val="22"/>
        </w:rPr>
        <w:t>ACTED suppliers will sustain the use of renewable natural resources and will conserve non-renewable resources through efficient use and careful planning.</w:t>
      </w:r>
    </w:p>
    <w:p w14:paraId="2F8E8529" w14:textId="77777777" w:rsidR="00522F89" w:rsidRPr="00C21EC4" w:rsidRDefault="00522F89" w:rsidP="00F413DA">
      <w:pPr>
        <w:jc w:val="both"/>
        <w:rPr>
          <w:rFonts w:ascii="Arial Narrow" w:hAnsi="Arial Narrow" w:cs="Arial"/>
          <w:sz w:val="22"/>
          <w:szCs w:val="22"/>
        </w:rPr>
      </w:pPr>
    </w:p>
    <w:p w14:paraId="09974E3D" w14:textId="77777777" w:rsidR="00522F89" w:rsidRPr="00C21EC4" w:rsidRDefault="00522F89" w:rsidP="00522F89">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Conservation</w:t>
      </w:r>
      <w:r w:rsidRPr="00C21EC4">
        <w:rPr>
          <w:rFonts w:ascii="Arial Narrow" w:hAnsi="Arial Narrow" w:cs="Arial"/>
          <w:sz w:val="22"/>
          <w:szCs w:val="22"/>
        </w:rPr>
        <w:t xml:space="preserve"> </w:t>
      </w:r>
    </w:p>
    <w:p w14:paraId="0CA1338F" w14:textId="77777777" w:rsidR="00522F89" w:rsidRPr="00C21EC4" w:rsidRDefault="00522F89" w:rsidP="00522F89">
      <w:pPr>
        <w:jc w:val="both"/>
        <w:rPr>
          <w:rFonts w:ascii="Arial Narrow" w:hAnsi="Arial Narrow" w:cs="Arial"/>
          <w:sz w:val="22"/>
          <w:szCs w:val="22"/>
        </w:rPr>
      </w:pPr>
    </w:p>
    <w:p w14:paraId="1F43ADAC" w14:textId="77777777" w:rsidR="00522F89" w:rsidRPr="00C21EC4" w:rsidRDefault="00522F89" w:rsidP="00522F89">
      <w:pPr>
        <w:jc w:val="both"/>
        <w:rPr>
          <w:rFonts w:ascii="Arial Narrow" w:hAnsi="Arial Narrow" w:cs="Arial"/>
          <w:sz w:val="22"/>
          <w:szCs w:val="22"/>
        </w:rPr>
      </w:pPr>
      <w:r w:rsidRPr="00C21EC4">
        <w:rPr>
          <w:rFonts w:ascii="Arial Narrow" w:hAnsi="Arial Narrow" w:cs="Arial"/>
          <w:sz w:val="22"/>
          <w:szCs w:val="22"/>
        </w:rPr>
        <w:t>Processes and activities are monitored and modified as necessary to ensure that conservation of scarce resources, including water, flora and fauna and productive land in certain situations.</w:t>
      </w:r>
    </w:p>
    <w:p w14:paraId="026A6639" w14:textId="77777777" w:rsidR="00F413DA" w:rsidRPr="00C21EC4" w:rsidRDefault="00F413DA" w:rsidP="00F413DA">
      <w:pPr>
        <w:jc w:val="both"/>
        <w:rPr>
          <w:rFonts w:ascii="Arial Narrow" w:hAnsi="Arial Narrow" w:cs="Arial"/>
          <w:sz w:val="22"/>
          <w:szCs w:val="22"/>
        </w:rPr>
      </w:pPr>
    </w:p>
    <w:p w14:paraId="46E037CD" w14:textId="77777777" w:rsidR="00F413DA" w:rsidRPr="00C21EC4" w:rsidRDefault="00F413DA" w:rsidP="00F413DA">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Waste Management</w:t>
      </w:r>
      <w:r w:rsidRPr="00C21EC4">
        <w:rPr>
          <w:rFonts w:ascii="Arial Narrow" w:hAnsi="Arial Narrow" w:cs="Arial"/>
          <w:sz w:val="22"/>
          <w:szCs w:val="22"/>
        </w:rPr>
        <w:t xml:space="preserve"> </w:t>
      </w:r>
    </w:p>
    <w:p w14:paraId="22C99BED" w14:textId="77777777" w:rsidR="00F413DA" w:rsidRPr="00C21EC4" w:rsidRDefault="00F413DA" w:rsidP="00F413DA">
      <w:pPr>
        <w:jc w:val="both"/>
        <w:rPr>
          <w:rFonts w:ascii="Arial Narrow" w:hAnsi="Arial Narrow" w:cs="Arial"/>
          <w:sz w:val="22"/>
          <w:szCs w:val="22"/>
        </w:rPr>
      </w:pPr>
    </w:p>
    <w:p w14:paraId="2B6FA585" w14:textId="77777777" w:rsidR="00F413DA" w:rsidRPr="00C21EC4" w:rsidRDefault="00F413DA" w:rsidP="00F413DA">
      <w:pPr>
        <w:jc w:val="both"/>
        <w:rPr>
          <w:rFonts w:ascii="Arial Narrow" w:hAnsi="Arial Narrow" w:cs="Arial"/>
          <w:sz w:val="22"/>
          <w:szCs w:val="22"/>
        </w:rPr>
      </w:pPr>
      <w:r w:rsidRPr="00C21EC4">
        <w:rPr>
          <w:rFonts w:ascii="Arial Narrow" w:hAnsi="Arial Narrow" w:cs="Arial"/>
          <w:sz w:val="22"/>
          <w:szCs w:val="22"/>
        </w:rPr>
        <w:t xml:space="preserve">Waste </w:t>
      </w:r>
      <w:r w:rsidR="005314D6" w:rsidRPr="00C21EC4">
        <w:rPr>
          <w:rFonts w:ascii="Arial Narrow" w:hAnsi="Arial Narrow" w:cs="Arial"/>
          <w:sz w:val="22"/>
          <w:szCs w:val="22"/>
        </w:rPr>
        <w:t xml:space="preserve">creation </w:t>
      </w:r>
      <w:r w:rsidRPr="00C21EC4">
        <w:rPr>
          <w:rFonts w:ascii="Arial Narrow" w:hAnsi="Arial Narrow" w:cs="Arial"/>
          <w:sz w:val="22"/>
          <w:szCs w:val="22"/>
        </w:rPr>
        <w:t xml:space="preserve">is minimised and </w:t>
      </w:r>
      <w:r w:rsidR="005314D6" w:rsidRPr="00C21EC4">
        <w:rPr>
          <w:rFonts w:ascii="Arial Narrow" w:hAnsi="Arial Narrow" w:cs="Arial"/>
          <w:sz w:val="22"/>
          <w:szCs w:val="22"/>
        </w:rPr>
        <w:t>wherever economically possible reused, repaired and recycled.</w:t>
      </w:r>
      <w:r w:rsidRPr="00C21EC4">
        <w:rPr>
          <w:rFonts w:ascii="Arial Narrow" w:hAnsi="Arial Narrow" w:cs="Arial"/>
          <w:sz w:val="22"/>
          <w:szCs w:val="22"/>
        </w:rPr>
        <w:t xml:space="preserve"> Effective controls of waste in respect of ground, air, and water pollution are adopted. In the case of hazardous materials, emergency response plans are in place.</w:t>
      </w:r>
    </w:p>
    <w:p w14:paraId="752DB1A9" w14:textId="77777777" w:rsidR="00F413DA" w:rsidRPr="00C21EC4" w:rsidRDefault="00F413DA" w:rsidP="00232CB9">
      <w:pPr>
        <w:jc w:val="both"/>
        <w:rPr>
          <w:rFonts w:ascii="Arial Narrow" w:hAnsi="Arial Narrow" w:cs="Arial"/>
          <w:sz w:val="22"/>
          <w:szCs w:val="22"/>
        </w:rPr>
      </w:pPr>
    </w:p>
    <w:p w14:paraId="75059222" w14:textId="77777777" w:rsidR="00323580" w:rsidRPr="00C21EC4" w:rsidRDefault="00323580" w:rsidP="00323580">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 xml:space="preserve">Energy Use </w:t>
      </w:r>
    </w:p>
    <w:p w14:paraId="71C4185C" w14:textId="77777777" w:rsidR="00323580" w:rsidRPr="00C21EC4" w:rsidRDefault="00323580" w:rsidP="00323580">
      <w:pPr>
        <w:jc w:val="both"/>
        <w:rPr>
          <w:rFonts w:ascii="Arial Narrow" w:hAnsi="Arial Narrow" w:cs="Arial"/>
          <w:sz w:val="22"/>
          <w:szCs w:val="22"/>
        </w:rPr>
      </w:pPr>
    </w:p>
    <w:p w14:paraId="0AE784ED" w14:textId="77777777" w:rsidR="00323580" w:rsidRPr="00C21EC4" w:rsidRDefault="00323580" w:rsidP="00323580">
      <w:pPr>
        <w:jc w:val="both"/>
        <w:rPr>
          <w:rFonts w:ascii="Arial Narrow" w:hAnsi="Arial Narrow" w:cs="Arial"/>
          <w:sz w:val="22"/>
          <w:szCs w:val="22"/>
        </w:rPr>
      </w:pPr>
      <w:r w:rsidRPr="00C21EC4">
        <w:rPr>
          <w:rFonts w:ascii="Arial Narrow" w:hAnsi="Arial Narrow" w:cs="Arial"/>
          <w:sz w:val="22"/>
          <w:szCs w:val="22"/>
        </w:rPr>
        <w:t>All production and delivery processes, including the use of heating, ventilation, lighting, IT systems and transportation, are based on the need to maximise efficient energy use and to minimise harmful emissions.</w:t>
      </w:r>
    </w:p>
    <w:p w14:paraId="6EE3232E" w14:textId="77777777" w:rsidR="00232CB9" w:rsidRPr="00C21EC4" w:rsidRDefault="00232CB9" w:rsidP="00232CB9">
      <w:pPr>
        <w:jc w:val="both"/>
        <w:rPr>
          <w:rFonts w:ascii="Arial Narrow" w:hAnsi="Arial Narrow" w:cs="Arial"/>
          <w:sz w:val="22"/>
          <w:szCs w:val="22"/>
          <w:u w:val="single"/>
        </w:rPr>
      </w:pPr>
    </w:p>
    <w:p w14:paraId="1AC98690" w14:textId="77777777" w:rsidR="00232CB9" w:rsidRPr="00C21EC4" w:rsidRDefault="00232CB9" w:rsidP="00232CB9">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Packaging and Paper</w:t>
      </w:r>
      <w:r w:rsidRPr="00C21EC4">
        <w:rPr>
          <w:rFonts w:ascii="Arial Narrow" w:hAnsi="Arial Narrow" w:cs="Arial"/>
          <w:sz w:val="22"/>
          <w:szCs w:val="22"/>
        </w:rPr>
        <w:t xml:space="preserve"> </w:t>
      </w:r>
    </w:p>
    <w:p w14:paraId="403BF6B0" w14:textId="77777777" w:rsidR="00232CB9" w:rsidRPr="00C21EC4" w:rsidRDefault="00232CB9" w:rsidP="00232CB9">
      <w:pPr>
        <w:jc w:val="both"/>
        <w:rPr>
          <w:rFonts w:ascii="Arial Narrow" w:hAnsi="Arial Narrow" w:cs="Arial"/>
          <w:sz w:val="22"/>
          <w:szCs w:val="22"/>
        </w:rPr>
      </w:pPr>
    </w:p>
    <w:p w14:paraId="57739680" w14:textId="77777777" w:rsidR="00232CB9" w:rsidRPr="00C21EC4" w:rsidRDefault="00232CB9" w:rsidP="008224EA">
      <w:pPr>
        <w:jc w:val="both"/>
        <w:rPr>
          <w:rFonts w:ascii="Arial Narrow" w:hAnsi="Arial Narrow" w:cs="Arial"/>
          <w:sz w:val="22"/>
          <w:szCs w:val="22"/>
        </w:rPr>
      </w:pPr>
      <w:r w:rsidRPr="00C21EC4">
        <w:rPr>
          <w:rFonts w:ascii="Arial Narrow" w:hAnsi="Arial Narrow" w:cs="Arial"/>
          <w:sz w:val="22"/>
          <w:szCs w:val="22"/>
        </w:rPr>
        <w:t>Undue and unnecessary use of materials is avoided, and recycled materials used whenever appropriate.</w:t>
      </w:r>
    </w:p>
    <w:sectPr w:rsidR="00232CB9" w:rsidRPr="00C21EC4" w:rsidSect="00A06ABE">
      <w:headerReference w:type="default" r:id="rId12"/>
      <w:footerReference w:type="default" r:id="rId13"/>
      <w:type w:val="continuous"/>
      <w:pgSz w:w="11907" w:h="16834" w:code="9"/>
      <w:pgMar w:top="851" w:right="70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A7E15" w14:textId="77777777" w:rsidR="001554A5" w:rsidRDefault="001554A5">
      <w:r>
        <w:separator/>
      </w:r>
    </w:p>
  </w:endnote>
  <w:endnote w:type="continuationSeparator" w:id="0">
    <w:p w14:paraId="63B78162" w14:textId="77777777" w:rsidR="001554A5" w:rsidRDefault="0015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373E3" w14:textId="77777777" w:rsidR="00885A92" w:rsidRDefault="00E469BF" w:rsidP="009559C8">
    <w:pPr>
      <w:pStyle w:val="Pieddepage"/>
      <w:tabs>
        <w:tab w:val="clear" w:pos="4536"/>
        <w:tab w:val="center" w:pos="142"/>
      </w:tabs>
      <w:jc w:val="center"/>
    </w:pPr>
    <w:sdt>
      <w:sdtPr>
        <w:rPr>
          <w:rFonts w:ascii="Arial" w:hAnsi="Arial" w:cs="Arial"/>
        </w:rPr>
        <w:id w:val="-1658070480"/>
        <w:docPartObj>
          <w:docPartGallery w:val="Page Numbers (Bottom of Page)"/>
          <w:docPartUnique/>
        </w:docPartObj>
      </w:sdtPr>
      <w:sdtEndPr/>
      <w:sdtContent>
        <w:r w:rsidR="00885A92" w:rsidRPr="00885A92">
          <w:rPr>
            <w:rFonts w:ascii="Arial" w:hAnsi="Arial" w:cs="Arial"/>
          </w:rPr>
          <w:fldChar w:fldCharType="begin"/>
        </w:r>
        <w:r w:rsidR="00885A92" w:rsidRPr="00885A92">
          <w:rPr>
            <w:rFonts w:ascii="Arial" w:hAnsi="Arial" w:cs="Arial"/>
          </w:rPr>
          <w:instrText>PAGE   \* MERGEFORMAT</w:instrText>
        </w:r>
        <w:r w:rsidR="00885A92" w:rsidRPr="00885A92">
          <w:rPr>
            <w:rFonts w:ascii="Arial" w:hAnsi="Arial" w:cs="Arial"/>
          </w:rPr>
          <w:fldChar w:fldCharType="separate"/>
        </w:r>
        <w:r w:rsidR="00164FEF" w:rsidRPr="00164FEF">
          <w:rPr>
            <w:rFonts w:ascii="Arial" w:hAnsi="Arial" w:cs="Arial"/>
            <w:lang w:val="fr-FR"/>
          </w:rPr>
          <w:t>4</w:t>
        </w:r>
        <w:r w:rsidR="00885A92" w:rsidRPr="00885A92">
          <w:rPr>
            <w:rFonts w:ascii="Arial" w:hAnsi="Arial" w:cs="Arial"/>
          </w:rPr>
          <w:fldChar w:fldCharType="end"/>
        </w:r>
        <w:r w:rsidR="008224EA">
          <w:rPr>
            <w:rFonts w:ascii="Arial" w:hAnsi="Arial" w:cs="Arial"/>
          </w:rPr>
          <w:t>/5</w:t>
        </w:r>
      </w:sdtContent>
    </w:sdt>
  </w:p>
  <w:p w14:paraId="6ED1BEDA" w14:textId="0BDE68CB" w:rsidR="00102331" w:rsidRDefault="00102331">
    <w:pPr>
      <w:pStyle w:val="Pieddepage"/>
      <w:jc w:val="right"/>
    </w:pPr>
    <w:r>
      <w:drawing>
        <wp:inline distT="0" distB="0" distL="0" distR="0" wp14:anchorId="130E3FDC" wp14:editId="24B4A69A">
          <wp:extent cx="2000000" cy="4283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6.2.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607EC" w14:textId="77777777" w:rsidR="001554A5" w:rsidRDefault="001554A5">
      <w:r>
        <w:separator/>
      </w:r>
    </w:p>
  </w:footnote>
  <w:footnote w:type="continuationSeparator" w:id="0">
    <w:p w14:paraId="1B30B9EF" w14:textId="77777777" w:rsidR="001554A5" w:rsidRDefault="001554A5">
      <w:r>
        <w:continuationSeparator/>
      </w:r>
    </w:p>
  </w:footnote>
  <w:footnote w:id="1">
    <w:p w14:paraId="6C4EE515" w14:textId="77777777" w:rsidR="00280E6A" w:rsidRPr="00280E6A" w:rsidRDefault="00280E6A" w:rsidP="00916D4D">
      <w:pPr>
        <w:pStyle w:val="Notedebasdepage"/>
        <w:jc w:val="both"/>
        <w:rPr>
          <w:rFonts w:ascii="Arial Narrow" w:hAnsi="Arial Narrow"/>
        </w:rPr>
      </w:pPr>
      <w:r w:rsidRPr="00280E6A">
        <w:rPr>
          <w:rStyle w:val="Appelnotedebasdep"/>
          <w:rFonts w:ascii="Arial Narrow" w:hAnsi="Arial Narrow"/>
        </w:rPr>
        <w:footnoteRef/>
      </w:r>
      <w:r w:rsidRPr="00280E6A">
        <w:rPr>
          <w:rFonts w:ascii="Arial Narrow" w:hAnsi="Arial Narrow"/>
        </w:rPr>
        <w:t xml:space="preserve"> Please use the same format for reporting any additional situation as an annex to the present document, signed &amp; stamped.</w:t>
      </w:r>
    </w:p>
  </w:footnote>
  <w:footnote w:id="2">
    <w:p w14:paraId="29B75629" w14:textId="77777777" w:rsidR="00916D4D" w:rsidRPr="00916D4D" w:rsidRDefault="00916D4D" w:rsidP="00916D4D">
      <w:pPr>
        <w:pStyle w:val="Notedebasdepage"/>
        <w:jc w:val="both"/>
        <w:rPr>
          <w:rFonts w:ascii="Arial Narrow" w:hAnsi="Arial Narrow"/>
        </w:rPr>
      </w:pPr>
      <w:r w:rsidRPr="00916D4D">
        <w:rPr>
          <w:rStyle w:val="Appelnotedebasdep"/>
          <w:rFonts w:ascii="Arial Narrow" w:hAnsi="Arial Narrow"/>
        </w:rPr>
        <w:footnoteRef/>
      </w:r>
      <w:r w:rsidRPr="00916D4D">
        <w:rPr>
          <w:rFonts w:ascii="Arial Narrow" w:hAnsi="Arial Narrow"/>
        </w:rPr>
        <w:t xml:space="preserve"> The existence of an interest or connection does not preclude being </w:t>
      </w:r>
      <w:r>
        <w:rPr>
          <w:rFonts w:ascii="Arial Narrow" w:hAnsi="Arial Narrow"/>
        </w:rPr>
        <w:t>vetted as ACTED supplier; it enables</w:t>
      </w:r>
      <w:r w:rsidRPr="00916D4D">
        <w:rPr>
          <w:rFonts w:ascii="Arial Narrow" w:hAnsi="Arial Narrow"/>
        </w:rPr>
        <w:t xml:space="preserve"> to properly manage any potential conflict of i</w:t>
      </w:r>
      <w:r>
        <w:rPr>
          <w:rFonts w:ascii="Arial Narrow" w:hAnsi="Arial Narrow"/>
        </w:rPr>
        <w:t>nterest for sound management of any contractual bindings between your company and ACTED in the future.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B4581" w14:textId="77777777" w:rsidR="00885A92" w:rsidRDefault="00885A92">
    <w:pPr>
      <w:pStyle w:val="En-tte"/>
    </w:pPr>
    <w:r w:rsidRPr="00885A92">
      <w:rPr>
        <w:rFonts w:ascii="Arial Narrow" w:hAnsi="Arial Narrow"/>
        <w:color w:val="808080" w:themeColor="background1" w:themeShade="80"/>
        <w:sz w:val="24"/>
        <w:szCs w:val="24"/>
        <w:lang w:val="fr-FR" w:eastAsia="fr-FR"/>
      </w:rPr>
      <mc:AlternateContent>
        <mc:Choice Requires="wps">
          <w:drawing>
            <wp:anchor distT="45720" distB="45720" distL="114300" distR="114300" simplePos="0" relativeHeight="251659264" behindDoc="0" locked="0" layoutInCell="1" allowOverlap="1" wp14:anchorId="155E1B37" wp14:editId="654C6852">
              <wp:simplePos x="0" y="0"/>
              <wp:positionH relativeFrom="margin">
                <wp:align>right</wp:align>
              </wp:positionH>
              <wp:positionV relativeFrom="paragraph">
                <wp:posOffset>-19050</wp:posOffset>
              </wp:positionV>
              <wp:extent cx="1235710" cy="504825"/>
              <wp:effectExtent l="0" t="0" r="2540"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710" cy="504825"/>
                      </a:xfrm>
                      <a:prstGeom prst="rect">
                        <a:avLst/>
                      </a:prstGeom>
                      <a:solidFill>
                        <a:srgbClr val="FFFFFF"/>
                      </a:solidFill>
                      <a:ln w="9525">
                        <a:noFill/>
                        <a:miter lim="800000"/>
                        <a:headEnd/>
                        <a:tailEnd/>
                      </a:ln>
                    </wps:spPr>
                    <wps:txbx>
                      <w:txbxContent>
                        <w:p w14:paraId="035A01D7" w14:textId="77777777" w:rsidR="009559C8"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LOGISTICS</w:t>
                          </w:r>
                        </w:p>
                        <w:p w14:paraId="2F0557DE" w14:textId="77777777" w:rsidR="00885A92"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PRO-06.</w:t>
                          </w:r>
                          <w:r w:rsidR="00885A92" w:rsidRPr="009559C8">
                            <w:rPr>
                              <w:rFonts w:ascii="Arial" w:hAnsi="Arial" w:cs="Arial"/>
                              <w:b w:val="0"/>
                              <w:color w:val="808080" w:themeColor="background1" w:themeShade="80"/>
                              <w:sz w:val="20"/>
                              <w:szCs w:val="24"/>
                            </w:rPr>
                            <w:t xml:space="preserve">2 </w:t>
                          </w:r>
                        </w:p>
                        <w:p w14:paraId="17D7EC8F" w14:textId="3F4AF12C" w:rsidR="00885A92" w:rsidRPr="009559C8" w:rsidRDefault="00164FEF" w:rsidP="00E469BF">
                          <w:pPr>
                            <w:pStyle w:val="Titre5"/>
                            <w:jc w:val="right"/>
                            <w:rPr>
                              <w:sz w:val="16"/>
                              <w:lang w:val="fr-FR"/>
                            </w:rPr>
                          </w:pPr>
                          <w:r>
                            <w:rPr>
                              <w:rFonts w:ascii="Arial" w:hAnsi="Arial" w:cs="Arial"/>
                              <w:b w:val="0"/>
                              <w:color w:val="808080" w:themeColor="background1" w:themeShade="80"/>
                              <w:sz w:val="20"/>
                              <w:szCs w:val="24"/>
                            </w:rPr>
                            <w:t>Version 01/2022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5E1B37" id="_x0000_t202" coordsize="21600,21600" o:spt="202" path="m,l,21600r21600,l21600,xe">
              <v:stroke joinstyle="miter"/>
              <v:path gradientshapeok="t" o:connecttype="rect"/>
            </v:shapetype>
            <v:shape id="Zone de texte 2" o:spid="_x0000_s1026" type="#_x0000_t202" style="position:absolute;margin-left:46.1pt;margin-top:-1.5pt;width:97.3pt;height:39.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" stroked="f">
              <v:textbox>
                <w:txbxContent>
                  <w:p w14:paraId="035A01D7" w14:textId="77777777" w:rsidR="009559C8"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LOGISTICS</w:t>
                    </w:r>
                  </w:p>
                  <w:p w14:paraId="2F0557DE" w14:textId="77777777" w:rsidR="00885A92"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PRO-06.</w:t>
                    </w:r>
                    <w:r w:rsidR="00885A92" w:rsidRPr="009559C8">
                      <w:rPr>
                        <w:rFonts w:ascii="Arial" w:hAnsi="Arial" w:cs="Arial"/>
                        <w:b w:val="0"/>
                        <w:color w:val="808080" w:themeColor="background1" w:themeShade="80"/>
                        <w:sz w:val="20"/>
                        <w:szCs w:val="24"/>
                      </w:rPr>
                      <w:t xml:space="preserve">2 </w:t>
                    </w:r>
                  </w:p>
                  <w:p w14:paraId="17D7EC8F" w14:textId="3F4AF12C" w:rsidR="00885A92" w:rsidRPr="009559C8" w:rsidRDefault="00164FEF" w:rsidP="00E469BF">
                    <w:pPr>
                      <w:pStyle w:val="Titre5"/>
                      <w:jc w:val="right"/>
                      <w:rPr>
                        <w:sz w:val="16"/>
                        <w:lang w:val="fr-FR"/>
                      </w:rPr>
                    </w:pPr>
                    <w:r>
                      <w:rPr>
                        <w:rFonts w:ascii="Arial" w:hAnsi="Arial" w:cs="Arial"/>
                        <w:b w:val="0"/>
                        <w:color w:val="808080" w:themeColor="background1" w:themeShade="80"/>
                        <w:sz w:val="20"/>
                        <w:szCs w:val="24"/>
                      </w:rPr>
                      <w:t>Version 01/2022</w:t>
                    </w:r>
                  </w:p>
                </w:txbxContent>
              </v:textbox>
              <w10:wrap type="square" anchorx="margin"/>
            </v:shape>
          </w:pict>
        </mc:Fallback>
      </mc:AlternateContent>
    </w:r>
    <w:r>
      <w:rPr>
        <w:lang w:val="fr-FR" w:eastAsia="fr-FR"/>
      </w:rPr>
      <w:drawing>
        <wp:inline distT="0" distB="0" distL="0" distR="0" wp14:anchorId="75A51F67" wp14:editId="5AB2A91A">
          <wp:extent cx="1968500" cy="560749"/>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8495" cy="563596"/>
                  </a:xfrm>
                  <a:prstGeom prst="rect">
                    <a:avLst/>
                  </a:prstGeom>
                </pic:spPr>
              </pic:pic>
            </a:graphicData>
          </a:graphic>
        </wp:inline>
      </w:drawing>
    </w:r>
    <w:r w:rsidRPr="00885A92">
      <w:rPr>
        <w:rFonts w:ascii="Arial Narrow" w:hAnsi="Arial Narrow"/>
        <w:color w:val="808080" w:themeColor="background1" w:themeShade="8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ind w:left="2160" w:hanging="360"/>
      </w:pPr>
    </w:lvl>
    <w:lvl w:ilvl="1">
      <w:start w:val="1"/>
      <w:numFmt w:val="decimal"/>
      <w:lvlText w:val="%2."/>
      <w:lvlJc w:val="left"/>
      <w:pPr>
        <w:ind w:left="2880" w:hanging="360"/>
      </w:pPr>
    </w:lvl>
    <w:lvl w:ilvl="2">
      <w:start w:val="1"/>
      <w:numFmt w:val="decimal"/>
      <w:lvlText w:val="%3."/>
      <w:lvlJc w:val="left"/>
      <w:pPr>
        <w:ind w:left="3600" w:hanging="360"/>
      </w:pPr>
    </w:lvl>
    <w:lvl w:ilvl="3">
      <w:start w:val="1"/>
      <w:numFmt w:val="decimal"/>
      <w:lvlText w:val="%4."/>
      <w:lvlJc w:val="left"/>
      <w:pPr>
        <w:ind w:left="4320" w:hanging="360"/>
      </w:pPr>
    </w:lvl>
    <w:lvl w:ilvl="4">
      <w:start w:val="1"/>
      <w:numFmt w:val="decimal"/>
      <w:lvlText w:val="%5."/>
      <w:lvlJc w:val="left"/>
      <w:pPr>
        <w:ind w:left="5040" w:hanging="360"/>
      </w:pPr>
    </w:lvl>
    <w:lvl w:ilvl="5">
      <w:start w:val="1"/>
      <w:numFmt w:val="decimal"/>
      <w:lvlText w:val="%6."/>
      <w:lvlJc w:val="left"/>
      <w:pPr>
        <w:ind w:left="5760" w:hanging="360"/>
      </w:pPr>
    </w:lvl>
    <w:lvl w:ilvl="6">
      <w:start w:val="1"/>
      <w:numFmt w:val="decimal"/>
      <w:lvlText w:val="%7."/>
      <w:lvlJc w:val="left"/>
      <w:pPr>
        <w:ind w:left="6480" w:hanging="360"/>
      </w:pPr>
    </w:lvl>
    <w:lvl w:ilvl="7">
      <w:start w:val="1"/>
      <w:numFmt w:val="decimal"/>
      <w:lvlText w:val="%8."/>
      <w:lvlJc w:val="left"/>
      <w:pPr>
        <w:ind w:left="7200" w:hanging="360"/>
      </w:pPr>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ind w:left="2880" w:hanging="360"/>
      </w:pPr>
    </w:lvl>
    <w:lvl w:ilvl="1">
      <w:start w:val="1"/>
      <w:numFmt w:val="decimal"/>
      <w:lvlText w:val="%2."/>
      <w:lvlJc w:val="left"/>
      <w:pPr>
        <w:ind w:left="3600" w:hanging="360"/>
      </w:pPr>
    </w:lvl>
    <w:lvl w:ilvl="2">
      <w:start w:val="1"/>
      <w:numFmt w:val="decimal"/>
      <w:lvlText w:val="%3."/>
      <w:lvlJc w:val="left"/>
      <w:pPr>
        <w:ind w:left="4320" w:hanging="360"/>
      </w:pPr>
    </w:lvl>
    <w:lvl w:ilvl="3">
      <w:start w:val="1"/>
      <w:numFmt w:val="decimal"/>
      <w:lvlText w:val="%4."/>
      <w:lvlJc w:val="left"/>
      <w:pPr>
        <w:ind w:left="5040" w:hanging="360"/>
      </w:pPr>
    </w:lvl>
    <w:lvl w:ilvl="4">
      <w:start w:val="1"/>
      <w:numFmt w:val="decimal"/>
      <w:lvlText w:val="%5."/>
      <w:lvlJc w:val="left"/>
      <w:pPr>
        <w:ind w:left="5760" w:hanging="360"/>
      </w:pPr>
    </w:lvl>
    <w:lvl w:ilvl="5">
      <w:start w:val="1"/>
      <w:numFmt w:val="decimal"/>
      <w:lvlText w:val="%6."/>
      <w:lvlJc w:val="left"/>
      <w:pPr>
        <w:ind w:left="6480" w:hanging="360"/>
      </w:pPr>
    </w:lvl>
    <w:lvl w:ilvl="6">
      <w:start w:val="1"/>
      <w:numFmt w:val="decimal"/>
      <w:lvlText w:val="%7."/>
      <w:lvlJc w:val="left"/>
      <w:pPr>
        <w:ind w:left="7200" w:hanging="360"/>
      </w:pPr>
    </w:lvl>
    <w:lvl w:ilvl="7">
      <w:start w:val="1"/>
      <w:numFmt w:val="decimal"/>
      <w:lvlText w:val="%8."/>
      <w:lvlJc w:val="left"/>
      <w:pPr>
        <w:ind w:left="7920" w:hanging="360"/>
      </w:pPr>
    </w:lvl>
    <w:lvl w:ilvl="8">
      <w:numFmt w:val="decimal"/>
      <w:lvlText w:val=""/>
      <w:lvlJc w:val="left"/>
    </w:lvl>
  </w:abstractNum>
  <w:abstractNum w:abstractNumId="4" w15:restartNumberingAfterBreak="0">
    <w:nsid w:val="00000005"/>
    <w:multiLevelType w:val="multilevel"/>
    <w:tmpl w:val="00000000"/>
    <w:lvl w:ilvl="0">
      <w:start w:val="1"/>
      <w:numFmt w:val="decimal"/>
      <w:lvlText w:val="%1."/>
      <w:lvlJc w:val="left"/>
      <w:pPr>
        <w:ind w:left="1440" w:hanging="360"/>
      </w:p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numFmt w:val="decimal"/>
      <w:lvlText w:val=""/>
      <w:lvlJc w:val="left"/>
    </w:lvl>
  </w:abstractNum>
  <w:abstractNum w:abstractNumId="5"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47E772C"/>
    <w:multiLevelType w:val="hybridMultilevel"/>
    <w:tmpl w:val="2ADEF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872C9D"/>
    <w:multiLevelType w:val="hybridMultilevel"/>
    <w:tmpl w:val="70BE82E4"/>
    <w:lvl w:ilvl="0" w:tplc="0409000F">
      <w:start w:val="1"/>
      <w:numFmt w:val="decimal"/>
      <w:lvlText w:val="%1."/>
      <w:lvlJc w:val="left"/>
      <w:pPr>
        <w:tabs>
          <w:tab w:val="num" w:pos="928"/>
        </w:tabs>
        <w:ind w:left="928" w:hanging="360"/>
      </w:p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0" w15:restartNumberingAfterBreak="0">
    <w:nsid w:val="0A6E3F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C30B96"/>
    <w:multiLevelType w:val="hybridMultilevel"/>
    <w:tmpl w:val="91C0E42C"/>
    <w:lvl w:ilvl="0" w:tplc="138E9FF8">
      <w:start w:val="4"/>
      <w:numFmt w:val="bullet"/>
      <w:lvlText w:val="-"/>
      <w:lvlJc w:val="left"/>
      <w:pPr>
        <w:ind w:left="1068" w:hanging="360"/>
      </w:pPr>
      <w:rPr>
        <w:rFonts w:ascii="Arial Narrow" w:eastAsia="Times New Roman" w:hAnsi="Arial Narrow"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13" w15:restartNumberingAfterBreak="0">
    <w:nsid w:val="1AE8613D"/>
    <w:multiLevelType w:val="hybridMultilevel"/>
    <w:tmpl w:val="686214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894903"/>
    <w:multiLevelType w:val="hybridMultilevel"/>
    <w:tmpl w:val="CD48FC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F650B1"/>
    <w:multiLevelType w:val="hybridMultilevel"/>
    <w:tmpl w:val="9D204984"/>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37D52F0F"/>
    <w:multiLevelType w:val="hybridMultilevel"/>
    <w:tmpl w:val="FB768970"/>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EB574FF"/>
    <w:multiLevelType w:val="hybridMultilevel"/>
    <w:tmpl w:val="2C92520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E51E7A"/>
    <w:multiLevelType w:val="hybridMultilevel"/>
    <w:tmpl w:val="2D40788E"/>
    <w:lvl w:ilvl="0" w:tplc="040C0001">
      <w:start w:val="1"/>
      <w:numFmt w:val="bullet"/>
      <w:lvlText w:val=""/>
      <w:lvlJc w:val="left"/>
      <w:pPr>
        <w:ind w:left="720" w:hanging="360"/>
      </w:pPr>
      <w:rPr>
        <w:rFonts w:ascii="Symbol" w:hAnsi="Symbol" w:hint="default"/>
      </w:rPr>
    </w:lvl>
    <w:lvl w:ilvl="1" w:tplc="858019DE">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750E79"/>
    <w:multiLevelType w:val="multilevel"/>
    <w:tmpl w:val="D9B8E5FE"/>
    <w:lvl w:ilvl="0">
      <w:start w:val="1"/>
      <w:numFmt w:val="decimal"/>
      <w:lvlText w:val="%1."/>
      <w:lvlJc w:val="left"/>
      <w:pPr>
        <w:ind w:left="720" w:hanging="360"/>
      </w:pPr>
      <w:rPr>
        <w:i w:val="0"/>
      </w:rPr>
    </w:lvl>
    <w:lvl w:ilvl="1">
      <w:start w:val="90"/>
      <w:numFmt w:val="bullet"/>
      <w:lvlText w:val="-"/>
      <w:lvlJc w:val="left"/>
      <w:pPr>
        <w:ind w:left="1080" w:hanging="360"/>
      </w:pPr>
      <w:rPr>
        <w:rFonts w:ascii="Times New Roman" w:hAnsi="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453F406B"/>
    <w:multiLevelType w:val="hybridMultilevel"/>
    <w:tmpl w:val="F5DCBDE0"/>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47972CD5"/>
    <w:multiLevelType w:val="hybridMultilevel"/>
    <w:tmpl w:val="4FCCA738"/>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6" w15:restartNumberingAfterBreak="0">
    <w:nsid w:val="4888525B"/>
    <w:multiLevelType w:val="hybridMultilevel"/>
    <w:tmpl w:val="640C7CF0"/>
    <w:lvl w:ilvl="0" w:tplc="CF7C3C9A">
      <w:start w:val="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BC62B7"/>
    <w:multiLevelType w:val="hybridMultilevel"/>
    <w:tmpl w:val="B6AEC3C2"/>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4E167512"/>
    <w:multiLevelType w:val="hybridMultilevel"/>
    <w:tmpl w:val="061813FC"/>
    <w:lvl w:ilvl="0" w:tplc="0409000F">
      <w:start w:val="1"/>
      <w:numFmt w:val="decimal"/>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0"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68391A"/>
    <w:multiLevelType w:val="hybridMultilevel"/>
    <w:tmpl w:val="063EBD94"/>
    <w:lvl w:ilvl="0" w:tplc="2132E230">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32" w15:restartNumberingAfterBreak="0">
    <w:nsid w:val="55EC7B2B"/>
    <w:multiLevelType w:val="hybridMultilevel"/>
    <w:tmpl w:val="F6327452"/>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5A6B141D"/>
    <w:multiLevelType w:val="hybridMultilevel"/>
    <w:tmpl w:val="6F9296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E077AC3"/>
    <w:multiLevelType w:val="multilevel"/>
    <w:tmpl w:val="D5A230A6"/>
    <w:lvl w:ilvl="0">
      <w:start w:val="1"/>
      <w:numFmt w:val="decimal"/>
      <w:lvlText w:val="%1."/>
      <w:lvlJc w:val="left"/>
      <w:pPr>
        <w:ind w:left="720" w:hanging="360"/>
      </w:pPr>
      <w:rPr>
        <w:i w:val="0"/>
      </w:rPr>
    </w:lvl>
    <w:lvl w:ilvl="1">
      <w:numFmt w:val="bullet"/>
      <w:lvlText w:val="-"/>
      <w:lvlJc w:val="left"/>
      <w:pPr>
        <w:ind w:left="1080" w:hanging="360"/>
      </w:pPr>
      <w:rPr>
        <w:rFonts w:ascii="Franklin Gothic Medium" w:eastAsia="Times New Roman" w:hAnsi="Franklin Gothic Medium" w:cs="Aria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6B28315D"/>
    <w:multiLevelType w:val="hybridMultilevel"/>
    <w:tmpl w:val="EDD82246"/>
    <w:lvl w:ilvl="0" w:tplc="040C001B">
      <w:start w:val="1"/>
      <w:numFmt w:val="lowerRoman"/>
      <w:lvlText w:val="%1."/>
      <w:lvlJc w:val="right"/>
      <w:pPr>
        <w:tabs>
          <w:tab w:val="num" w:pos="4320"/>
        </w:tabs>
        <w:ind w:left="43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BB66BC2"/>
    <w:multiLevelType w:val="multilevel"/>
    <w:tmpl w:val="EFA64E7C"/>
    <w:lvl w:ilvl="0">
      <w:start w:val="1"/>
      <w:numFmt w:val="decimal"/>
      <w:lvlText w:val="%1."/>
      <w:lvlJc w:val="left"/>
      <w:pPr>
        <w:ind w:left="720" w:hanging="360"/>
      </w:pPr>
      <w:rPr>
        <w:i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30F5808"/>
    <w:multiLevelType w:val="hybridMultilevel"/>
    <w:tmpl w:val="93D86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F51A54"/>
    <w:multiLevelType w:val="hybridMultilevel"/>
    <w:tmpl w:val="063EBD94"/>
    <w:lvl w:ilvl="0" w:tplc="2132E230">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40" w15:restartNumberingAfterBreak="0">
    <w:nsid w:val="78245B65"/>
    <w:multiLevelType w:val="multilevel"/>
    <w:tmpl w:val="EFAE7EDE"/>
    <w:lvl w:ilvl="0">
      <w:start w:val="1"/>
      <w:numFmt w:val="decimal"/>
      <w:lvlText w:val="%1."/>
      <w:lvlJc w:val="left"/>
      <w:pPr>
        <w:ind w:left="720" w:hanging="360"/>
      </w:pPr>
      <w:rPr>
        <w:i w:val="0"/>
      </w:rPr>
    </w:lvl>
    <w:lvl w:ilvl="1">
      <w:start w:val="90"/>
      <w:numFmt w:val="bullet"/>
      <w:lvlText w:val="-"/>
      <w:lvlJc w:val="left"/>
      <w:pPr>
        <w:ind w:left="1080" w:hanging="360"/>
      </w:pPr>
      <w:rPr>
        <w:rFonts w:ascii="Times New Roman" w:hAnsi="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15:restartNumberingAfterBreak="0">
    <w:nsid w:val="7AF02B57"/>
    <w:multiLevelType w:val="hybridMultilevel"/>
    <w:tmpl w:val="84BEE0F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054E50"/>
    <w:multiLevelType w:val="hybridMultilevel"/>
    <w:tmpl w:val="FF004524"/>
    <w:lvl w:ilvl="0" w:tplc="4F4C9C26">
      <w:start w:val="4"/>
      <w:numFmt w:val="bullet"/>
      <w:lvlText w:val="-"/>
      <w:lvlJc w:val="left"/>
      <w:pPr>
        <w:ind w:left="1070" w:hanging="360"/>
      </w:pPr>
      <w:rPr>
        <w:rFonts w:ascii="Arial Narrow" w:eastAsia="Times New Roman" w:hAnsi="Arial Narrow"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3"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E66265"/>
    <w:multiLevelType w:val="hybridMultilevel"/>
    <w:tmpl w:val="9434170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5"/>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5"/>
  </w:num>
  <w:num w:numId="6">
    <w:abstractNumId w:val="12"/>
  </w:num>
  <w:num w:numId="7">
    <w:abstractNumId w:val="27"/>
  </w:num>
  <w:num w:numId="8">
    <w:abstractNumId w:val="30"/>
  </w:num>
  <w:num w:numId="9">
    <w:abstractNumId w:val="37"/>
  </w:num>
  <w:num w:numId="10">
    <w:abstractNumId w:val="8"/>
  </w:num>
  <w:num w:numId="11">
    <w:abstractNumId w:val="5"/>
  </w:num>
  <w:num w:numId="12">
    <w:abstractNumId w:val="16"/>
  </w:num>
  <w:num w:numId="13">
    <w:abstractNumId w:val="38"/>
  </w:num>
  <w:num w:numId="14">
    <w:abstractNumId w:val="13"/>
  </w:num>
  <w:num w:numId="15">
    <w:abstractNumId w:val="29"/>
  </w:num>
  <w:num w:numId="16">
    <w:abstractNumId w:val="43"/>
  </w:num>
  <w:num w:numId="17">
    <w:abstractNumId w:val="23"/>
  </w:num>
  <w:num w:numId="18">
    <w:abstractNumId w:val="32"/>
  </w:num>
  <w:num w:numId="19">
    <w:abstractNumId w:val="24"/>
  </w:num>
  <w:num w:numId="20">
    <w:abstractNumId w:val="9"/>
  </w:num>
  <w:num w:numId="21">
    <w:abstractNumId w:val="35"/>
  </w:num>
  <w:num w:numId="22">
    <w:abstractNumId w:val="18"/>
  </w:num>
  <w:num w:numId="23">
    <w:abstractNumId w:val="19"/>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0">
    <w:abstractNumId w:val="6"/>
  </w:num>
  <w:num w:numId="31">
    <w:abstractNumId w:val="36"/>
  </w:num>
  <w:num w:numId="32">
    <w:abstractNumId w:val="17"/>
  </w:num>
  <w:num w:numId="33">
    <w:abstractNumId w:val="10"/>
  </w:num>
  <w:num w:numId="34">
    <w:abstractNumId w:val="39"/>
  </w:num>
  <w:num w:numId="35">
    <w:abstractNumId w:val="31"/>
  </w:num>
  <w:num w:numId="36">
    <w:abstractNumId w:val="21"/>
  </w:num>
  <w:num w:numId="37">
    <w:abstractNumId w:val="41"/>
  </w:num>
  <w:num w:numId="38">
    <w:abstractNumId w:val="34"/>
  </w:num>
  <w:num w:numId="39">
    <w:abstractNumId w:val="40"/>
  </w:num>
  <w:num w:numId="40">
    <w:abstractNumId w:val="44"/>
  </w:num>
  <w:num w:numId="41">
    <w:abstractNumId w:val="22"/>
  </w:num>
  <w:num w:numId="42">
    <w:abstractNumId w:val="42"/>
  </w:num>
  <w:num w:numId="43">
    <w:abstractNumId w:val="26"/>
  </w:num>
  <w:num w:numId="44">
    <w:abstractNumId w:val="11"/>
  </w:num>
  <w:num w:numId="45">
    <w:abstractNumId w:val="20"/>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885"/>
    <w:rsid w:val="000124D7"/>
    <w:rsid w:val="0001276B"/>
    <w:rsid w:val="0001718D"/>
    <w:rsid w:val="000175E7"/>
    <w:rsid w:val="00027CCB"/>
    <w:rsid w:val="00031CB4"/>
    <w:rsid w:val="00044F51"/>
    <w:rsid w:val="00066BD3"/>
    <w:rsid w:val="00096F3C"/>
    <w:rsid w:val="00097D65"/>
    <w:rsid w:val="000A08B7"/>
    <w:rsid w:val="000A1381"/>
    <w:rsid w:val="000D2F74"/>
    <w:rsid w:val="000D36D6"/>
    <w:rsid w:val="000D6C07"/>
    <w:rsid w:val="000E1A92"/>
    <w:rsid w:val="00101A88"/>
    <w:rsid w:val="00102331"/>
    <w:rsid w:val="0011350D"/>
    <w:rsid w:val="00131E0F"/>
    <w:rsid w:val="001548E8"/>
    <w:rsid w:val="0015523A"/>
    <w:rsid w:val="001554A5"/>
    <w:rsid w:val="00156607"/>
    <w:rsid w:val="00164C19"/>
    <w:rsid w:val="00164FEF"/>
    <w:rsid w:val="001672EB"/>
    <w:rsid w:val="00180270"/>
    <w:rsid w:val="00181E3B"/>
    <w:rsid w:val="00187FBC"/>
    <w:rsid w:val="001951F3"/>
    <w:rsid w:val="0019780E"/>
    <w:rsid w:val="001A02BC"/>
    <w:rsid w:val="001B1BE0"/>
    <w:rsid w:val="001B2E6D"/>
    <w:rsid w:val="001B56C5"/>
    <w:rsid w:val="001C6C74"/>
    <w:rsid w:val="001E1083"/>
    <w:rsid w:val="001E3559"/>
    <w:rsid w:val="001E59F9"/>
    <w:rsid w:val="001F7336"/>
    <w:rsid w:val="002321FB"/>
    <w:rsid w:val="00232CB9"/>
    <w:rsid w:val="002353FB"/>
    <w:rsid w:val="002400C3"/>
    <w:rsid w:val="002458CC"/>
    <w:rsid w:val="002475A6"/>
    <w:rsid w:val="00251294"/>
    <w:rsid w:val="0025362F"/>
    <w:rsid w:val="00280E6A"/>
    <w:rsid w:val="00283D6E"/>
    <w:rsid w:val="00297EF6"/>
    <w:rsid w:val="002A3A89"/>
    <w:rsid w:val="002A5110"/>
    <w:rsid w:val="002B3B9F"/>
    <w:rsid w:val="002C7D8F"/>
    <w:rsid w:val="002E35A8"/>
    <w:rsid w:val="002F30A1"/>
    <w:rsid w:val="00304D92"/>
    <w:rsid w:val="00304F6E"/>
    <w:rsid w:val="00305BE4"/>
    <w:rsid w:val="00323580"/>
    <w:rsid w:val="00327335"/>
    <w:rsid w:val="0035060F"/>
    <w:rsid w:val="003617CB"/>
    <w:rsid w:val="003A3347"/>
    <w:rsid w:val="003C45B3"/>
    <w:rsid w:val="003D5004"/>
    <w:rsid w:val="003D76CA"/>
    <w:rsid w:val="003E6310"/>
    <w:rsid w:val="004072CE"/>
    <w:rsid w:val="004344E7"/>
    <w:rsid w:val="00447809"/>
    <w:rsid w:val="00451323"/>
    <w:rsid w:val="004547FD"/>
    <w:rsid w:val="00463DF8"/>
    <w:rsid w:val="00471B51"/>
    <w:rsid w:val="004C3185"/>
    <w:rsid w:val="004D20CC"/>
    <w:rsid w:val="004D43BC"/>
    <w:rsid w:val="004F2D77"/>
    <w:rsid w:val="00514427"/>
    <w:rsid w:val="005159BC"/>
    <w:rsid w:val="00515A65"/>
    <w:rsid w:val="00522F89"/>
    <w:rsid w:val="00525689"/>
    <w:rsid w:val="005314D6"/>
    <w:rsid w:val="00537E07"/>
    <w:rsid w:val="00541E51"/>
    <w:rsid w:val="00550324"/>
    <w:rsid w:val="00570A73"/>
    <w:rsid w:val="0058008E"/>
    <w:rsid w:val="005B0391"/>
    <w:rsid w:val="005B6989"/>
    <w:rsid w:val="005D05A9"/>
    <w:rsid w:val="005D4B5C"/>
    <w:rsid w:val="005F207C"/>
    <w:rsid w:val="006079FE"/>
    <w:rsid w:val="00614584"/>
    <w:rsid w:val="00616CCD"/>
    <w:rsid w:val="0061759F"/>
    <w:rsid w:val="00620852"/>
    <w:rsid w:val="00653312"/>
    <w:rsid w:val="00660E86"/>
    <w:rsid w:val="00672592"/>
    <w:rsid w:val="00676FF2"/>
    <w:rsid w:val="00680F3C"/>
    <w:rsid w:val="006A101A"/>
    <w:rsid w:val="006B211B"/>
    <w:rsid w:val="006D0DC7"/>
    <w:rsid w:val="006D66C6"/>
    <w:rsid w:val="006D7D20"/>
    <w:rsid w:val="006E6E20"/>
    <w:rsid w:val="006F5DB9"/>
    <w:rsid w:val="00755682"/>
    <w:rsid w:val="00760B98"/>
    <w:rsid w:val="00764268"/>
    <w:rsid w:val="00770CD8"/>
    <w:rsid w:val="00776AF5"/>
    <w:rsid w:val="00792507"/>
    <w:rsid w:val="00795B3D"/>
    <w:rsid w:val="007968E0"/>
    <w:rsid w:val="007A1210"/>
    <w:rsid w:val="007A209B"/>
    <w:rsid w:val="007D262D"/>
    <w:rsid w:val="007D3C0C"/>
    <w:rsid w:val="007E482E"/>
    <w:rsid w:val="00806B13"/>
    <w:rsid w:val="00810D84"/>
    <w:rsid w:val="008224EA"/>
    <w:rsid w:val="008278D6"/>
    <w:rsid w:val="008704D5"/>
    <w:rsid w:val="00881960"/>
    <w:rsid w:val="008831D3"/>
    <w:rsid w:val="00885A92"/>
    <w:rsid w:val="00893BD3"/>
    <w:rsid w:val="0089474F"/>
    <w:rsid w:val="008A0167"/>
    <w:rsid w:val="008B05F7"/>
    <w:rsid w:val="008B751D"/>
    <w:rsid w:val="008C5A38"/>
    <w:rsid w:val="008C7E80"/>
    <w:rsid w:val="008D188B"/>
    <w:rsid w:val="008E26C5"/>
    <w:rsid w:val="008F159D"/>
    <w:rsid w:val="009017DA"/>
    <w:rsid w:val="00914591"/>
    <w:rsid w:val="00915BCD"/>
    <w:rsid w:val="00916D4D"/>
    <w:rsid w:val="0092754F"/>
    <w:rsid w:val="009347A6"/>
    <w:rsid w:val="0093548E"/>
    <w:rsid w:val="00936077"/>
    <w:rsid w:val="009416A6"/>
    <w:rsid w:val="0094227A"/>
    <w:rsid w:val="00955769"/>
    <w:rsid w:val="009559C8"/>
    <w:rsid w:val="009620F2"/>
    <w:rsid w:val="00992F85"/>
    <w:rsid w:val="009966BA"/>
    <w:rsid w:val="009A55D4"/>
    <w:rsid w:val="009C7C9D"/>
    <w:rsid w:val="009D291B"/>
    <w:rsid w:val="009D7071"/>
    <w:rsid w:val="009E21CF"/>
    <w:rsid w:val="009F09A9"/>
    <w:rsid w:val="00A06ABE"/>
    <w:rsid w:val="00A06F26"/>
    <w:rsid w:val="00A272AB"/>
    <w:rsid w:val="00A447FF"/>
    <w:rsid w:val="00A6665E"/>
    <w:rsid w:val="00A71530"/>
    <w:rsid w:val="00AF702A"/>
    <w:rsid w:val="00B0348E"/>
    <w:rsid w:val="00B10320"/>
    <w:rsid w:val="00B30AB1"/>
    <w:rsid w:val="00B41436"/>
    <w:rsid w:val="00B4403C"/>
    <w:rsid w:val="00B5523A"/>
    <w:rsid w:val="00B65300"/>
    <w:rsid w:val="00B71981"/>
    <w:rsid w:val="00B74E53"/>
    <w:rsid w:val="00B84D4B"/>
    <w:rsid w:val="00B95E67"/>
    <w:rsid w:val="00BB3E60"/>
    <w:rsid w:val="00BB3F7C"/>
    <w:rsid w:val="00BC2DCC"/>
    <w:rsid w:val="00BD5752"/>
    <w:rsid w:val="00BE47E6"/>
    <w:rsid w:val="00C21EC4"/>
    <w:rsid w:val="00C26192"/>
    <w:rsid w:val="00C30A04"/>
    <w:rsid w:val="00C33155"/>
    <w:rsid w:val="00C41B55"/>
    <w:rsid w:val="00C42FBE"/>
    <w:rsid w:val="00C57275"/>
    <w:rsid w:val="00C60185"/>
    <w:rsid w:val="00C6317A"/>
    <w:rsid w:val="00C92E9A"/>
    <w:rsid w:val="00C96472"/>
    <w:rsid w:val="00CA3511"/>
    <w:rsid w:val="00CB097A"/>
    <w:rsid w:val="00CE1F9C"/>
    <w:rsid w:val="00CE6F40"/>
    <w:rsid w:val="00CF0A6E"/>
    <w:rsid w:val="00D13B0A"/>
    <w:rsid w:val="00D13F6B"/>
    <w:rsid w:val="00D206DA"/>
    <w:rsid w:val="00D21619"/>
    <w:rsid w:val="00D23562"/>
    <w:rsid w:val="00D239D7"/>
    <w:rsid w:val="00D3039B"/>
    <w:rsid w:val="00D37A57"/>
    <w:rsid w:val="00D44032"/>
    <w:rsid w:val="00D45885"/>
    <w:rsid w:val="00D5489A"/>
    <w:rsid w:val="00D55356"/>
    <w:rsid w:val="00D6087E"/>
    <w:rsid w:val="00D62F20"/>
    <w:rsid w:val="00D676B8"/>
    <w:rsid w:val="00D80A87"/>
    <w:rsid w:val="00D82494"/>
    <w:rsid w:val="00D84F9C"/>
    <w:rsid w:val="00DA6C55"/>
    <w:rsid w:val="00DB5A3D"/>
    <w:rsid w:val="00DB74D2"/>
    <w:rsid w:val="00DC09E2"/>
    <w:rsid w:val="00DE7A70"/>
    <w:rsid w:val="00DF0FB1"/>
    <w:rsid w:val="00E13433"/>
    <w:rsid w:val="00E1502F"/>
    <w:rsid w:val="00E167A4"/>
    <w:rsid w:val="00E222C6"/>
    <w:rsid w:val="00E27104"/>
    <w:rsid w:val="00E31DB7"/>
    <w:rsid w:val="00E469BF"/>
    <w:rsid w:val="00E56A8C"/>
    <w:rsid w:val="00E7339F"/>
    <w:rsid w:val="00E9331F"/>
    <w:rsid w:val="00E93663"/>
    <w:rsid w:val="00EB4C79"/>
    <w:rsid w:val="00EB5A14"/>
    <w:rsid w:val="00EB6D1F"/>
    <w:rsid w:val="00ED461A"/>
    <w:rsid w:val="00EF1D79"/>
    <w:rsid w:val="00EF5B82"/>
    <w:rsid w:val="00EF5BA5"/>
    <w:rsid w:val="00F20DCA"/>
    <w:rsid w:val="00F20E7F"/>
    <w:rsid w:val="00F254F4"/>
    <w:rsid w:val="00F413DA"/>
    <w:rsid w:val="00F4771F"/>
    <w:rsid w:val="00F66246"/>
    <w:rsid w:val="00F83F65"/>
    <w:rsid w:val="00F921F1"/>
    <w:rsid w:val="00FB4EE5"/>
    <w:rsid w:val="00FB539F"/>
    <w:rsid w:val="00FD2A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8E9E83"/>
  <w15:docId w15:val="{80F0C162-BE6F-4595-92D3-FB33D7F1F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6CCD"/>
    <w:rPr>
      <w:noProof/>
      <w:lang w:val="en-US" w:eastAsia="en-US"/>
    </w:rPr>
  </w:style>
  <w:style w:type="paragraph" w:styleId="Titre1">
    <w:name w:val="heading 1"/>
    <w:basedOn w:val="Normal"/>
    <w:next w:val="Normal"/>
    <w:qFormat/>
    <w:rsid w:val="00616CCD"/>
    <w:pPr>
      <w:keepNext/>
      <w:outlineLvl w:val="0"/>
    </w:pPr>
    <w:rPr>
      <w:b/>
      <w:noProof w:val="0"/>
      <w:sz w:val="28"/>
      <w:u w:val="single"/>
      <w:lang w:val="en-GB"/>
    </w:rPr>
  </w:style>
  <w:style w:type="paragraph" w:styleId="Titre2">
    <w:name w:val="heading 2"/>
    <w:basedOn w:val="Normal"/>
    <w:next w:val="Normal"/>
    <w:qFormat/>
    <w:rsid w:val="00616CCD"/>
    <w:pPr>
      <w:keepNext/>
      <w:jc w:val="both"/>
      <w:outlineLvl w:val="1"/>
    </w:pPr>
    <w:rPr>
      <w:b/>
      <w:noProof w:val="0"/>
      <w:sz w:val="22"/>
      <w:u w:val="single"/>
      <w:lang w:val="en-GB"/>
    </w:rPr>
  </w:style>
  <w:style w:type="paragraph" w:styleId="Titre3">
    <w:name w:val="heading 3"/>
    <w:basedOn w:val="Normal"/>
    <w:next w:val="Normal"/>
    <w:qFormat/>
    <w:rsid w:val="00616CCD"/>
    <w:pPr>
      <w:keepNext/>
      <w:outlineLvl w:val="2"/>
    </w:pPr>
    <w:rPr>
      <w:b/>
      <w:noProof w:val="0"/>
      <w:color w:val="000080"/>
      <w:sz w:val="80"/>
      <w:lang w:val="en-GB"/>
    </w:rPr>
  </w:style>
  <w:style w:type="paragraph" w:styleId="Titre4">
    <w:name w:val="heading 4"/>
    <w:basedOn w:val="Normal"/>
    <w:next w:val="Normal"/>
    <w:qFormat/>
    <w:rsid w:val="00616CCD"/>
    <w:pPr>
      <w:keepNext/>
      <w:jc w:val="center"/>
      <w:outlineLvl w:val="3"/>
    </w:pPr>
    <w:rPr>
      <w:b/>
      <w:bCs/>
      <w:lang w:val="en-GB"/>
    </w:rPr>
  </w:style>
  <w:style w:type="paragraph" w:styleId="Titre5">
    <w:name w:val="heading 5"/>
    <w:basedOn w:val="Normal"/>
    <w:next w:val="Normal"/>
    <w:qFormat/>
    <w:rsid w:val="00616CCD"/>
    <w:pPr>
      <w:keepNext/>
      <w:outlineLvl w:val="4"/>
    </w:pPr>
    <w:rPr>
      <w:b/>
      <w:noProof w:val="0"/>
      <w:color w:val="000080"/>
      <w:sz w:val="80"/>
      <w:lang w:val="en-GB"/>
    </w:rPr>
  </w:style>
  <w:style w:type="paragraph" w:styleId="Titre6">
    <w:name w:val="heading 6"/>
    <w:basedOn w:val="Normal"/>
    <w:next w:val="Normal"/>
    <w:qFormat/>
    <w:rsid w:val="00616CCD"/>
    <w:pPr>
      <w:keepNext/>
      <w:jc w:val="center"/>
      <w:outlineLvl w:val="5"/>
    </w:pPr>
    <w:rPr>
      <w:b/>
      <w:bCs/>
      <w:sz w:val="16"/>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616CCD"/>
    <w:pPr>
      <w:tabs>
        <w:tab w:val="center" w:pos="4536"/>
        <w:tab w:val="right" w:pos="9072"/>
      </w:tabs>
    </w:pPr>
  </w:style>
  <w:style w:type="paragraph" w:styleId="Pieddepage">
    <w:name w:val="footer"/>
    <w:basedOn w:val="Normal"/>
    <w:link w:val="PieddepageCar"/>
    <w:uiPriority w:val="99"/>
    <w:rsid w:val="00616CCD"/>
    <w:pPr>
      <w:tabs>
        <w:tab w:val="center" w:pos="4536"/>
        <w:tab w:val="right" w:pos="9072"/>
      </w:tabs>
    </w:pPr>
  </w:style>
  <w:style w:type="paragraph" w:styleId="Retraitcorpsdetexte">
    <w:name w:val="Body Text Indent"/>
    <w:basedOn w:val="Normal"/>
    <w:rsid w:val="00616CCD"/>
    <w:pPr>
      <w:ind w:left="709"/>
      <w:jc w:val="both"/>
    </w:pPr>
    <w:rPr>
      <w:rFonts w:ascii="Arial" w:hAnsi="Arial"/>
      <w:noProof w:val="0"/>
      <w:sz w:val="22"/>
      <w:lang w:val="en-GB"/>
    </w:rPr>
  </w:style>
  <w:style w:type="paragraph" w:styleId="Explorateurdedocuments">
    <w:name w:val="Document Map"/>
    <w:basedOn w:val="Normal"/>
    <w:semiHidden/>
    <w:rsid w:val="00616CCD"/>
    <w:pPr>
      <w:shd w:val="clear" w:color="auto" w:fill="000080"/>
    </w:pPr>
    <w:rPr>
      <w:rFonts w:ascii="Tahoma" w:hAnsi="Tahoma"/>
    </w:rPr>
  </w:style>
  <w:style w:type="character" w:styleId="Marquedecommentaire">
    <w:name w:val="annotation reference"/>
    <w:basedOn w:val="Policepardfaut"/>
    <w:semiHidden/>
    <w:rsid w:val="00616CCD"/>
    <w:rPr>
      <w:sz w:val="16"/>
      <w:szCs w:val="16"/>
    </w:rPr>
  </w:style>
  <w:style w:type="paragraph" w:styleId="Commentaire">
    <w:name w:val="annotation text"/>
    <w:basedOn w:val="Normal"/>
    <w:link w:val="CommentaireCar"/>
    <w:semiHidden/>
    <w:rsid w:val="00616CCD"/>
  </w:style>
  <w:style w:type="paragraph" w:styleId="Textedebulles">
    <w:name w:val="Balloon Text"/>
    <w:basedOn w:val="Normal"/>
    <w:semiHidden/>
    <w:rsid w:val="008C7E80"/>
    <w:rPr>
      <w:rFonts w:ascii="Tahoma" w:hAnsi="Tahoma" w:cs="Tahoma"/>
      <w:sz w:val="16"/>
      <w:szCs w:val="16"/>
    </w:rPr>
  </w:style>
  <w:style w:type="paragraph" w:customStyle="1" w:styleId="H1">
    <w:name w:val="H1"/>
    <w:basedOn w:val="Normal"/>
    <w:next w:val="Normal"/>
    <w:rsid w:val="008A0167"/>
    <w:pPr>
      <w:keepNext/>
      <w:spacing w:before="100" w:after="100"/>
      <w:outlineLvl w:val="1"/>
    </w:pPr>
    <w:rPr>
      <w:b/>
      <w:noProof w:val="0"/>
      <w:snapToGrid w:val="0"/>
      <w:kern w:val="36"/>
      <w:sz w:val="48"/>
      <w:lang w:val="en-GB"/>
    </w:rPr>
  </w:style>
  <w:style w:type="character" w:styleId="lev">
    <w:name w:val="Strong"/>
    <w:basedOn w:val="Policepardfaut"/>
    <w:uiPriority w:val="22"/>
    <w:qFormat/>
    <w:rsid w:val="002475A6"/>
    <w:rPr>
      <w:b/>
      <w:bCs/>
    </w:rPr>
  </w:style>
  <w:style w:type="paragraph" w:styleId="Paragraphedeliste">
    <w:name w:val="List Paragraph"/>
    <w:basedOn w:val="Normal"/>
    <w:uiPriority w:val="34"/>
    <w:qFormat/>
    <w:rsid w:val="002475A6"/>
    <w:pPr>
      <w:ind w:left="720"/>
      <w:contextualSpacing/>
    </w:pPr>
  </w:style>
  <w:style w:type="character" w:styleId="Lienhypertexte">
    <w:name w:val="Hyperlink"/>
    <w:basedOn w:val="Policepardfaut"/>
    <w:unhideWhenUsed/>
    <w:rsid w:val="00E31DB7"/>
    <w:rPr>
      <w:color w:val="0000FF" w:themeColor="hyperlink"/>
      <w:u w:val="single"/>
    </w:rPr>
  </w:style>
  <w:style w:type="character" w:customStyle="1" w:styleId="PieddepageCar">
    <w:name w:val="Pied de page Car"/>
    <w:basedOn w:val="Policepardfaut"/>
    <w:link w:val="Pieddepage"/>
    <w:uiPriority w:val="99"/>
    <w:rsid w:val="00102331"/>
    <w:rPr>
      <w:noProof/>
      <w:lang w:val="en-US" w:eastAsia="en-US"/>
    </w:rPr>
  </w:style>
  <w:style w:type="paragraph" w:styleId="Notedebasdepage">
    <w:name w:val="footnote text"/>
    <w:basedOn w:val="Normal"/>
    <w:link w:val="NotedebasdepageCar"/>
    <w:semiHidden/>
    <w:unhideWhenUsed/>
    <w:rsid w:val="00280E6A"/>
  </w:style>
  <w:style w:type="character" w:customStyle="1" w:styleId="NotedebasdepageCar">
    <w:name w:val="Note de bas de page Car"/>
    <w:basedOn w:val="Policepardfaut"/>
    <w:link w:val="Notedebasdepage"/>
    <w:semiHidden/>
    <w:rsid w:val="00280E6A"/>
    <w:rPr>
      <w:noProof/>
      <w:lang w:val="en-US" w:eastAsia="en-US"/>
    </w:rPr>
  </w:style>
  <w:style w:type="character" w:styleId="Appelnotedebasdep">
    <w:name w:val="footnote reference"/>
    <w:basedOn w:val="Policepardfaut"/>
    <w:semiHidden/>
    <w:unhideWhenUsed/>
    <w:rsid w:val="00280E6A"/>
    <w:rPr>
      <w:vertAlign w:val="superscript"/>
    </w:rPr>
  </w:style>
  <w:style w:type="paragraph" w:styleId="Objetducommentaire">
    <w:name w:val="annotation subject"/>
    <w:basedOn w:val="Commentaire"/>
    <w:next w:val="Commentaire"/>
    <w:link w:val="ObjetducommentaireCar"/>
    <w:semiHidden/>
    <w:unhideWhenUsed/>
    <w:rsid w:val="00D84F9C"/>
    <w:rPr>
      <w:b/>
      <w:bCs/>
    </w:rPr>
  </w:style>
  <w:style w:type="character" w:customStyle="1" w:styleId="CommentaireCar">
    <w:name w:val="Commentaire Car"/>
    <w:basedOn w:val="Policepardfaut"/>
    <w:link w:val="Commentaire"/>
    <w:semiHidden/>
    <w:rsid w:val="00D84F9C"/>
    <w:rPr>
      <w:noProof/>
      <w:lang w:val="en-US" w:eastAsia="en-US"/>
    </w:rPr>
  </w:style>
  <w:style w:type="character" w:customStyle="1" w:styleId="ObjetducommentaireCar">
    <w:name w:val="Objet du commentaire Car"/>
    <w:basedOn w:val="CommentaireCar"/>
    <w:link w:val="Objetducommentaire"/>
    <w:semiHidden/>
    <w:rsid w:val="00D84F9C"/>
    <w:rPr>
      <w:b/>
      <w:bCs/>
      <w:noProof/>
      <w:lang w:val="en-US" w:eastAsia="en-US"/>
    </w:rPr>
  </w:style>
  <w:style w:type="character" w:customStyle="1" w:styleId="En-tteCar">
    <w:name w:val="En-tête Car"/>
    <w:basedOn w:val="Policepardfaut"/>
    <w:link w:val="En-tte"/>
    <w:uiPriority w:val="99"/>
    <w:rsid w:val="00885A92"/>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ed.org/en/about-us/values-and-policies/code-of-conduct-and-policies/"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vironment/gpp/index_en.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globalcompact.org/what-is-gc/mission/principles" TargetMode="External"/><Relationship Id="rId4" Type="http://schemas.openxmlformats.org/officeDocument/2006/relationships/settings" Target="settings.xml"/><Relationship Id="rId9" Type="http://schemas.openxmlformats.org/officeDocument/2006/relationships/hyperlink" Target="mailto:transparency@acted.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0D5400B9F6F86449E4C756D7516BB26" ma:contentTypeVersion="14" ma:contentTypeDescription="Create a new document." ma:contentTypeScope="" ma:versionID="9bba954046874131f97731b9ec1fc046">
  <xsd:schema xmlns:xsd="http://www.w3.org/2001/XMLSchema" xmlns:xs="http://www.w3.org/2001/XMLSchema" xmlns:p="http://schemas.microsoft.com/office/2006/metadata/properties" xmlns:ns2="f4bf0ba2-4d20-4a0c-82f2-401f7a871bbe" xmlns:ns3="c1442710-3b78-4452-a413-552d08ae8aeb" targetNamespace="http://schemas.microsoft.com/office/2006/metadata/properties" ma:root="true" ma:fieldsID="28099d9e0298a1c8982c92f585bf22b7" ns2:_="" ns3:_="">
    <xsd:import namespace="f4bf0ba2-4d20-4a0c-82f2-401f7a871bbe"/>
    <xsd:import namespace="c1442710-3b78-4452-a413-552d08ae8ae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bf0ba2-4d20-4a0c-82f2-401f7a871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42710-3b78-4452-a413-552d08ae8ae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bf0ba2-4d20-4a0c-82f2-401f7a871b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5D9F61-2E90-4101-A9D8-E66DC946D11B}">
  <ds:schemaRefs>
    <ds:schemaRef ds:uri="http://schemas.openxmlformats.org/officeDocument/2006/bibliography"/>
  </ds:schemaRefs>
</ds:datastoreItem>
</file>

<file path=customXml/itemProps2.xml><?xml version="1.0" encoding="utf-8"?>
<ds:datastoreItem xmlns:ds="http://schemas.openxmlformats.org/officeDocument/2006/customXml" ds:itemID="{AF0B59FF-6D70-4DD7-B151-E6075983F5DB}"/>
</file>

<file path=customXml/itemProps3.xml><?xml version="1.0" encoding="utf-8"?>
<ds:datastoreItem xmlns:ds="http://schemas.openxmlformats.org/officeDocument/2006/customXml" ds:itemID="{E481EE03-9B77-44ED-A20B-45B8E1D7F8A9}"/>
</file>

<file path=customXml/itemProps4.xml><?xml version="1.0" encoding="utf-8"?>
<ds:datastoreItem xmlns:ds="http://schemas.openxmlformats.org/officeDocument/2006/customXml" ds:itemID="{D40722C8-32B9-4180-9EA3-21073A5C9496}"/>
</file>

<file path=docProps/app.xml><?xml version="1.0" encoding="utf-8"?>
<Properties xmlns="http://schemas.openxmlformats.org/officeDocument/2006/extended-properties" xmlns:vt="http://schemas.openxmlformats.org/officeDocument/2006/docPropsVTypes">
  <Template>Normal.dotm</Template>
  <TotalTime>2</TotalTime>
  <Pages>5</Pages>
  <Words>2577</Words>
  <Characters>15040</Characters>
  <Application>Microsoft Office Word</Application>
  <DocSecurity>0</DocSecurity>
  <Lines>125</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ACTED</vt:lpstr>
      <vt:lpstr>ACTED</vt:lpstr>
    </vt:vector>
  </TitlesOfParts>
  <Company>acted</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creator>Fanny Devoucoux</dc:creator>
  <cp:lastModifiedBy>Pascal BERNARD</cp:lastModifiedBy>
  <cp:revision>9</cp:revision>
  <cp:lastPrinted>2020-03-23T10:33:00Z</cp:lastPrinted>
  <dcterms:created xsi:type="dcterms:W3CDTF">2021-08-18T13:57:00Z</dcterms:created>
  <dcterms:modified xsi:type="dcterms:W3CDTF">2021-12-10T17:22:00Z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0x01010020D5400B9F6F86449E4C756D7516BB26</vt:lpwstr>
  </property>
</Properties>
</file>